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A6" w:rsidRPr="007E1EA6" w:rsidRDefault="007E1EA6" w:rsidP="007E1EA6">
      <w:pPr>
        <w:pStyle w:val="4"/>
        <w:spacing w:before="0"/>
        <w:jc w:val="center"/>
        <w:rPr>
          <w:color w:val="auto"/>
          <w:spacing w:val="40"/>
        </w:rPr>
      </w:pPr>
      <w:r w:rsidRPr="007E1EA6">
        <w:rPr>
          <w:b w:val="0"/>
          <w:noProof/>
          <w:color w:val="auto"/>
          <w:sz w:val="36"/>
        </w:rPr>
        <w:drawing>
          <wp:inline distT="0" distB="0" distL="0" distR="0">
            <wp:extent cx="641985" cy="794385"/>
            <wp:effectExtent l="19050" t="0" r="5715" b="0"/>
            <wp:docPr id="10" name="Рисунок 15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9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EA6" w:rsidRPr="007E1EA6" w:rsidRDefault="007E1EA6" w:rsidP="007E1EA6">
      <w:pPr>
        <w:pStyle w:val="4"/>
        <w:spacing w:before="0"/>
        <w:jc w:val="center"/>
        <w:rPr>
          <w:color w:val="auto"/>
          <w:spacing w:val="40"/>
        </w:rPr>
      </w:pPr>
    </w:p>
    <w:p w:rsidR="007E1EA6" w:rsidRPr="00002D05" w:rsidRDefault="007E1EA6" w:rsidP="007E1EA6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</w:pPr>
      <w:r w:rsidRPr="00002D05"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  <w:t xml:space="preserve">АДМИНИСТРАЦИЯ </w:t>
      </w:r>
    </w:p>
    <w:p w:rsidR="00002D05" w:rsidRPr="00002D05" w:rsidRDefault="007E1EA6" w:rsidP="007E1EA6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</w:pPr>
      <w:r w:rsidRPr="00002D05"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  <w:t xml:space="preserve">НИЖНЕДЕВИЦКОГО МУНИЦИПАЛЬНОГО РАЙОНА </w:t>
      </w:r>
    </w:p>
    <w:p w:rsidR="007E1EA6" w:rsidRPr="00002D05" w:rsidRDefault="00002D05" w:rsidP="007E1EA6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pacing w:val="40"/>
          <w:sz w:val="28"/>
          <w:szCs w:val="28"/>
        </w:rPr>
        <w:t>В</w:t>
      </w:r>
      <w:r w:rsidR="007E1EA6" w:rsidRPr="00002D05"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  <w:t>ОРОНЕЖСКОЙ ОБЛАСТИ</w:t>
      </w:r>
    </w:p>
    <w:p w:rsidR="007E1EA6" w:rsidRPr="007E1EA6" w:rsidRDefault="007E1EA6" w:rsidP="007E1EA6">
      <w:pPr>
        <w:pStyle w:val="af9"/>
        <w:spacing w:before="120" w:line="400" w:lineRule="exact"/>
        <w:jc w:val="center"/>
        <w:rPr>
          <w:rFonts w:ascii="Times New Roman" w:hAnsi="Times New Roman" w:cs="Times New Roman"/>
          <w:b/>
          <w:spacing w:val="60"/>
          <w:sz w:val="32"/>
        </w:rPr>
      </w:pPr>
      <w:r w:rsidRPr="007E1EA6">
        <w:rPr>
          <w:rFonts w:ascii="Times New Roman" w:hAnsi="Times New Roman" w:cs="Times New Roman"/>
          <w:b/>
          <w:spacing w:val="60"/>
          <w:sz w:val="32"/>
          <w:szCs w:val="32"/>
        </w:rPr>
        <w:t>ПО</w:t>
      </w:r>
      <w:r w:rsidRPr="007E1EA6">
        <w:rPr>
          <w:rFonts w:ascii="Times New Roman" w:hAnsi="Times New Roman" w:cs="Times New Roman"/>
          <w:b/>
          <w:spacing w:val="60"/>
          <w:sz w:val="32"/>
        </w:rPr>
        <w:t>СТАНОВЛЕНИЕ</w:t>
      </w:r>
    </w:p>
    <w:p w:rsidR="007E1EA6" w:rsidRPr="007E1EA6" w:rsidRDefault="007E1EA6" w:rsidP="007E1EA6">
      <w:pPr>
        <w:pStyle w:val="af9"/>
        <w:spacing w:before="120" w:line="400" w:lineRule="exact"/>
        <w:jc w:val="center"/>
        <w:rPr>
          <w:rFonts w:ascii="Times New Roman" w:hAnsi="Times New Roman"/>
          <w:spacing w:val="60"/>
        </w:rPr>
      </w:pPr>
    </w:p>
    <w:p w:rsidR="007E1EA6" w:rsidRPr="00002D05" w:rsidRDefault="00CC4C84" w:rsidP="00CC4C84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u w:val="single"/>
        </w:rPr>
        <w:t xml:space="preserve">   </w:t>
      </w:r>
      <w:r w:rsidR="007E1EA6" w:rsidRPr="00002D05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024C93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6570C3" w:rsidRPr="00002D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4C93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="006570C3" w:rsidRPr="00002D0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7E1EA6" w:rsidRPr="00002D05">
        <w:rPr>
          <w:rFonts w:ascii="Times New Roman" w:hAnsi="Times New Roman" w:cs="Times New Roman"/>
          <w:sz w:val="28"/>
          <w:szCs w:val="28"/>
          <w:u w:val="single"/>
        </w:rPr>
        <w:t>201</w:t>
      </w:r>
      <w:r w:rsidRPr="00002D05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7E1EA6" w:rsidRPr="00002D05">
        <w:rPr>
          <w:rFonts w:ascii="Times New Roman" w:hAnsi="Times New Roman" w:cs="Times New Roman"/>
          <w:sz w:val="28"/>
          <w:szCs w:val="28"/>
          <w:u w:val="single"/>
        </w:rPr>
        <w:t xml:space="preserve">  года  № </w:t>
      </w:r>
      <w:r w:rsidR="00024C93">
        <w:rPr>
          <w:rFonts w:ascii="Times New Roman" w:hAnsi="Times New Roman" w:cs="Times New Roman"/>
          <w:sz w:val="28"/>
          <w:szCs w:val="28"/>
          <w:u w:val="single"/>
        </w:rPr>
        <w:t>303</w:t>
      </w:r>
      <w:r w:rsidR="007E1EA6" w:rsidRPr="00002D05">
        <w:rPr>
          <w:rFonts w:ascii="Times New Roman" w:hAnsi="Times New Roman" w:cs="Times New Roman"/>
          <w:sz w:val="28"/>
          <w:szCs w:val="28"/>
        </w:rPr>
        <w:t>_</w:t>
      </w:r>
    </w:p>
    <w:p w:rsidR="007E1EA6" w:rsidRPr="007E1EA6" w:rsidRDefault="007E1EA6" w:rsidP="00CC4C84">
      <w:pPr>
        <w:pStyle w:val="affa"/>
        <w:spacing w:after="0"/>
        <w:ind w:left="284"/>
        <w:jc w:val="left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7E1EA6">
        <w:rPr>
          <w:rFonts w:ascii="Times New Roman" w:hAnsi="Times New Roman" w:cs="Times New Roman"/>
          <w:b/>
          <w:sz w:val="16"/>
          <w:szCs w:val="16"/>
          <w:lang w:val="ru-RU"/>
        </w:rPr>
        <w:t xml:space="preserve">                с. Нижнедевицк</w:t>
      </w:r>
    </w:p>
    <w:p w:rsidR="007E1EA6" w:rsidRPr="007E1EA6" w:rsidRDefault="007E1EA6" w:rsidP="00120668">
      <w:pPr>
        <w:pStyle w:val="affa"/>
        <w:ind w:right="42"/>
        <w:jc w:val="left"/>
        <w:rPr>
          <w:rFonts w:ascii="Times New Roman" w:hAnsi="Times New Roman" w:cs="Times New Roman"/>
          <w:b/>
          <w:sz w:val="16"/>
          <w:szCs w:val="16"/>
          <w:lang w:val="ru-RU"/>
        </w:rPr>
      </w:pPr>
    </w:p>
    <w:tbl>
      <w:tblPr>
        <w:tblW w:w="8893" w:type="dxa"/>
        <w:tblLook w:val="04A0" w:firstRow="1" w:lastRow="0" w:firstColumn="1" w:lastColumn="0" w:noHBand="0" w:noVBand="1"/>
      </w:tblPr>
      <w:tblGrid>
        <w:gridCol w:w="7338"/>
        <w:gridCol w:w="1555"/>
      </w:tblGrid>
      <w:tr w:rsidR="007E1EA6" w:rsidRPr="007E1EA6" w:rsidTr="00750BCC">
        <w:trPr>
          <w:trHeight w:val="1426"/>
        </w:trPr>
        <w:tc>
          <w:tcPr>
            <w:tcW w:w="7338" w:type="dxa"/>
          </w:tcPr>
          <w:p w:rsidR="007E1EA6" w:rsidRPr="00750BCC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постановление  администрации Нижнедевицкого муниципального  района  № 106</w:t>
            </w:r>
            <w:r w:rsidR="00750B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 09. 02. 2018г</w:t>
            </w:r>
            <w:r w:rsidR="007E1EA6" w:rsidRPr="007E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50B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750BCC" w:rsidRPr="007E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примерн</w:t>
            </w:r>
            <w:r w:rsidR="00750B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ых </w:t>
            </w:r>
            <w:r w:rsidR="00750BCC" w:rsidRPr="007E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положени</w:t>
            </w:r>
            <w:r w:rsidR="00750B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="00750BCC" w:rsidRPr="007E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оплате труда в муниципальн</w:t>
            </w:r>
            <w:r w:rsidR="00750B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ых</w:t>
            </w:r>
            <w:r w:rsidR="00750BCC" w:rsidRPr="007E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50B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бюджетных </w:t>
            </w:r>
            <w:r w:rsidR="00750BCC" w:rsidRPr="007E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образовательн</w:t>
            </w:r>
            <w:r w:rsidR="00750B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ых</w:t>
            </w:r>
            <w:r w:rsidR="00750BCC" w:rsidRPr="007E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организаци</w:t>
            </w:r>
            <w:r w:rsidR="00750B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ях и положений об оплате труда муниципальных казенных образовательных  организаций, расположенных на территории Нижнедевицкого муниципального района»</w:t>
            </w:r>
          </w:p>
        </w:tc>
        <w:tc>
          <w:tcPr>
            <w:tcW w:w="1555" w:type="dxa"/>
          </w:tcPr>
          <w:p w:rsidR="007E1EA6" w:rsidRPr="007E1EA6" w:rsidRDefault="007E1EA6" w:rsidP="007E1EA6">
            <w:pPr>
              <w:ind w:left="-284" w:firstLine="71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7E1EA6" w:rsidRPr="007E1EA6" w:rsidRDefault="007E1EA6" w:rsidP="007E1EA6">
      <w:pPr>
        <w:rPr>
          <w:rFonts w:ascii="Times New Roman" w:hAnsi="Times New Roman" w:cs="Times New Roman"/>
          <w:sz w:val="28"/>
          <w:szCs w:val="28"/>
        </w:rPr>
      </w:pPr>
    </w:p>
    <w:p w:rsidR="007E1EA6" w:rsidRPr="00002D05" w:rsidRDefault="007E1EA6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pacing w:val="40"/>
          <w:sz w:val="28"/>
          <w:szCs w:val="28"/>
        </w:rPr>
      </w:pPr>
      <w:r w:rsidRPr="00002D05">
        <w:rPr>
          <w:rFonts w:ascii="Times New Roman" w:hAnsi="Times New Roman" w:cs="Times New Roman"/>
          <w:sz w:val="28"/>
          <w:szCs w:val="28"/>
        </w:rPr>
        <w:t>В целях реализации приказ</w:t>
      </w:r>
      <w:r w:rsidR="00EF3E0B">
        <w:rPr>
          <w:rFonts w:ascii="Times New Roman" w:hAnsi="Times New Roman" w:cs="Times New Roman"/>
          <w:sz w:val="28"/>
          <w:szCs w:val="28"/>
        </w:rPr>
        <w:t>а</w:t>
      </w:r>
      <w:r w:rsidRPr="00002D05">
        <w:rPr>
          <w:rFonts w:ascii="Times New Roman" w:hAnsi="Times New Roman" w:cs="Times New Roman"/>
          <w:sz w:val="28"/>
          <w:szCs w:val="28"/>
        </w:rPr>
        <w:t xml:space="preserve"> департамента образования, науки и молодежной политики Воронежской области от </w:t>
      </w:r>
      <w:r w:rsidR="00EF3E0B">
        <w:rPr>
          <w:rFonts w:ascii="Times New Roman" w:hAnsi="Times New Roman" w:cs="Times New Roman"/>
          <w:sz w:val="28"/>
          <w:szCs w:val="28"/>
        </w:rPr>
        <w:t>05</w:t>
      </w:r>
      <w:r w:rsidRPr="00002D05">
        <w:rPr>
          <w:rFonts w:ascii="Times New Roman" w:hAnsi="Times New Roman" w:cs="Times New Roman"/>
          <w:sz w:val="28"/>
          <w:szCs w:val="28"/>
        </w:rPr>
        <w:t>.</w:t>
      </w:r>
      <w:r w:rsidR="00EF3E0B">
        <w:rPr>
          <w:rFonts w:ascii="Times New Roman" w:hAnsi="Times New Roman" w:cs="Times New Roman"/>
          <w:sz w:val="28"/>
          <w:szCs w:val="28"/>
        </w:rPr>
        <w:t>03</w:t>
      </w:r>
      <w:r w:rsidRPr="00002D05">
        <w:rPr>
          <w:rFonts w:ascii="Times New Roman" w:hAnsi="Times New Roman" w:cs="Times New Roman"/>
          <w:sz w:val="28"/>
          <w:szCs w:val="28"/>
        </w:rPr>
        <w:t>.201</w:t>
      </w:r>
      <w:r w:rsidR="00EF3E0B">
        <w:rPr>
          <w:rFonts w:ascii="Times New Roman" w:hAnsi="Times New Roman" w:cs="Times New Roman"/>
          <w:sz w:val="28"/>
          <w:szCs w:val="28"/>
        </w:rPr>
        <w:t>8</w:t>
      </w:r>
      <w:r w:rsidRPr="00002D05">
        <w:rPr>
          <w:rFonts w:ascii="Times New Roman" w:hAnsi="Times New Roman" w:cs="Times New Roman"/>
          <w:sz w:val="28"/>
          <w:szCs w:val="28"/>
        </w:rPr>
        <w:t xml:space="preserve">г. № </w:t>
      </w:r>
      <w:r w:rsidR="00EF3E0B">
        <w:rPr>
          <w:rFonts w:ascii="Times New Roman" w:hAnsi="Times New Roman" w:cs="Times New Roman"/>
          <w:sz w:val="28"/>
          <w:szCs w:val="28"/>
        </w:rPr>
        <w:t>222</w:t>
      </w:r>
      <w:r w:rsidRPr="00002D05">
        <w:rPr>
          <w:rFonts w:ascii="Times New Roman" w:hAnsi="Times New Roman" w:cs="Times New Roman"/>
          <w:sz w:val="28"/>
          <w:szCs w:val="28"/>
        </w:rPr>
        <w:t xml:space="preserve"> </w:t>
      </w:r>
      <w:r w:rsidR="00C9025E">
        <w:rPr>
          <w:rFonts w:ascii="Times New Roman" w:hAnsi="Times New Roman" w:cs="Times New Roman"/>
          <w:bCs/>
          <w:sz w:val="28"/>
          <w:szCs w:val="28"/>
        </w:rPr>
        <w:t>«</w:t>
      </w:r>
      <w:r w:rsidR="00EF3E0B">
        <w:rPr>
          <w:rFonts w:ascii="Times New Roman" w:hAnsi="Times New Roman" w:cs="Times New Roman"/>
          <w:bCs/>
          <w:sz w:val="28"/>
          <w:szCs w:val="28"/>
        </w:rPr>
        <w:t>О</w:t>
      </w:r>
      <w:r w:rsidR="00C9025E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приказ департамента образования, науки и молодежной политики Воронежской области от 29.12.2017г № 1576 </w:t>
      </w:r>
      <w:r w:rsidRPr="00002D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02D05">
        <w:rPr>
          <w:rFonts w:ascii="Times New Roman" w:hAnsi="Times New Roman" w:cs="Times New Roman"/>
          <w:sz w:val="28"/>
          <w:szCs w:val="28"/>
        </w:rPr>
        <w:t>администрация</w:t>
      </w:r>
      <w:r w:rsidRPr="007E1EA6">
        <w:t xml:space="preserve"> </w:t>
      </w: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Нижнедевицкого муниципального района </w:t>
      </w:r>
      <w:r w:rsidR="00EF3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2D05">
        <w:rPr>
          <w:rFonts w:ascii="Times New Roman" w:hAnsi="Times New Roman" w:cs="Times New Roman"/>
          <w:b/>
          <w:color w:val="000000" w:themeColor="text1"/>
          <w:spacing w:val="40"/>
          <w:sz w:val="28"/>
          <w:szCs w:val="28"/>
        </w:rPr>
        <w:t>постановляет:</w:t>
      </w:r>
    </w:p>
    <w:p w:rsidR="00EF3E0B" w:rsidRDefault="007E1EA6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EF3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Внести изменения в </w:t>
      </w: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3E0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>римерное п</w:t>
      </w:r>
      <w:r w:rsidRPr="00002D05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оложение </w:t>
      </w:r>
      <w:r w:rsidR="00CC4C84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оплате труда в муниципальн</w:t>
      </w:r>
      <w:r w:rsidR="00842C33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ой </w:t>
      </w:r>
      <w:r w:rsidR="0053166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бюджетной </w:t>
      </w:r>
      <w:r w:rsidR="00842C33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обще</w:t>
      </w:r>
      <w:r w:rsidR="00CC4C84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образовательн</w:t>
      </w:r>
      <w:r w:rsidR="00842C33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="00CC4C84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организаци</w:t>
      </w:r>
      <w:r w:rsidR="00842C33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EF3E0B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:</w:t>
      </w:r>
    </w:p>
    <w:p w:rsidR="00EF3E0B" w:rsidRDefault="00EF3E0B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1.1. Пункт 5.1 раздела 5 «расчет заработной платы работников» изложить в новой редакции»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«</w:t>
      </w:r>
      <w:r w:rsidRPr="006C30E3">
        <w:rPr>
          <w:rFonts w:ascii="Times New Roman" w:hAnsi="Times New Roman" w:cs="Times New Roman"/>
          <w:sz w:val="28"/>
          <w:szCs w:val="28"/>
        </w:rPr>
        <w:t>5.1. Заработная плата работников общеобразовательной организации рассчитывается по следующей формуле: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E3">
        <w:rPr>
          <w:rFonts w:ascii="Times New Roman" w:hAnsi="Times New Roman" w:cs="Times New Roman"/>
          <w:position w:val="-6"/>
          <w:sz w:val="28"/>
          <w:szCs w:val="28"/>
        </w:rPr>
        <w:object w:dxaOrig="2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15pt" o:ole="" filled="t">
            <v:fill color2="black"/>
            <v:imagedata r:id="rId10" o:title=""/>
          </v:shape>
          <o:OLEObject Type="Embed" ProgID="Equation.3" ShapeID="_x0000_i1025" DrawAspect="Content" ObjectID="_1586943288" r:id="rId11"/>
        </w:object>
      </w: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C30E3">
        <w:rPr>
          <w:rFonts w:ascii="Times New Roman" w:hAnsi="Times New Roman" w:cs="Times New Roman"/>
          <w:sz w:val="28"/>
          <w:szCs w:val="28"/>
        </w:rPr>
        <w:t>где: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Зп</w:t>
      </w:r>
      <w:proofErr w:type="spellEnd"/>
      <w:r w:rsidRPr="006C30E3">
        <w:rPr>
          <w:rFonts w:ascii="Times New Roman" w:hAnsi="Times New Roman" w:cs="Times New Roman"/>
          <w:sz w:val="28"/>
          <w:szCs w:val="28"/>
        </w:rPr>
        <w:t xml:space="preserve"> – заработная плата;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Од </w:t>
      </w:r>
      <w:r w:rsidRPr="006C30E3">
        <w:rPr>
          <w:rFonts w:ascii="Times New Roman" w:hAnsi="Times New Roman" w:cs="Times New Roman"/>
          <w:sz w:val="28"/>
          <w:szCs w:val="28"/>
        </w:rPr>
        <w:t>– оклад (должностной оклад);</w:t>
      </w:r>
    </w:p>
    <w:p w:rsidR="00EF3E0B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компенсационные выплаты;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стимулирующие выплаты;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lastRenderedPageBreak/>
        <w:t>МП –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>материальной помощи.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t>Оклад (должностной оклад) рассчитывается по формуле: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025E">
        <w:rPr>
          <w:rFonts w:ascii="Times New Roman" w:hAnsi="Times New Roman" w:cs="Times New Roman"/>
          <w:position w:val="-12"/>
          <w:sz w:val="28"/>
          <w:szCs w:val="28"/>
        </w:rPr>
        <w:object w:dxaOrig="1740" w:dyaOrig="360">
          <v:shape id="_x0000_i1026" type="#_x0000_t75" style="width:87.75pt;height:16.5pt" o:ole="" filled="t">
            <v:fill color2="black"/>
            <v:imagedata r:id="rId12" o:title=""/>
          </v:shape>
          <o:OLEObject Type="Embed" ProgID="Equation.3" ShapeID="_x0000_i1026" DrawAspect="Content" ObjectID="_1586943289" r:id="rId13"/>
        </w:object>
      </w:r>
      <w:r w:rsidRPr="006C30E3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– оклад по ПКГ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Pr="00D84B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A01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Нижнедевицкого муниципального района   № 106 от 09.02.2018г</w:t>
      </w:r>
      <w:r w:rsidRPr="006C30E3">
        <w:rPr>
          <w:rFonts w:ascii="Times New Roman" w:hAnsi="Times New Roman" w:cs="Times New Roman"/>
          <w:sz w:val="28"/>
          <w:szCs w:val="28"/>
        </w:rPr>
        <w:t>);</w:t>
      </w:r>
    </w:p>
    <w:p w:rsidR="00EF3E0B" w:rsidRPr="006C30E3" w:rsidRDefault="00EF3E0B" w:rsidP="00EF3E0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 xml:space="preserve"> - коэффициент удорожания по местонахождению общеобразовательной организации (город - 1, село - 1,25)</w:t>
      </w:r>
      <w:r w:rsidRPr="006C30E3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6C30E3">
        <w:rPr>
          <w:rFonts w:ascii="Times New Roman" w:hAnsi="Times New Roman" w:cs="Times New Roman"/>
          <w:sz w:val="28"/>
          <w:szCs w:val="28"/>
        </w:rPr>
        <w:t>;</w:t>
      </w:r>
    </w:p>
    <w:p w:rsidR="00EF3E0B" w:rsidRPr="00D52732" w:rsidRDefault="00EF3E0B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н</w:t>
      </w:r>
      <w:proofErr w:type="spellEnd"/>
      <w:r w:rsidRPr="006C30E3">
        <w:rPr>
          <w:rFonts w:ascii="Times New Roman" w:hAnsi="Times New Roman" w:cs="Times New Roman"/>
          <w:sz w:val="28"/>
          <w:szCs w:val="28"/>
        </w:rPr>
        <w:t xml:space="preserve"> – коэффициент постоянных повышающих надбавок к окладу (должностному окладу), ставке заработной платы в зависимости от специфики и особеннос</w:t>
      </w:r>
      <w:r w:rsidR="00A01C72">
        <w:rPr>
          <w:rFonts w:ascii="Times New Roman" w:hAnsi="Times New Roman" w:cs="Times New Roman"/>
          <w:sz w:val="28"/>
          <w:szCs w:val="28"/>
        </w:rPr>
        <w:t>тей труда</w:t>
      </w:r>
      <w:r w:rsidRPr="006C30E3">
        <w:rPr>
          <w:rFonts w:ascii="Times New Roman" w:hAnsi="Times New Roman" w:cs="Times New Roman"/>
          <w:sz w:val="28"/>
          <w:szCs w:val="28"/>
        </w:rPr>
        <w:t>.</w:t>
      </w:r>
    </w:p>
    <w:p w:rsidR="00842C33" w:rsidRDefault="00842C33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D52732">
        <w:rPr>
          <w:rFonts w:ascii="Times New Roman" w:hAnsi="Times New Roman" w:cs="Times New Roman"/>
          <w:color w:val="000000" w:themeColor="text1"/>
          <w:sz w:val="28"/>
          <w:szCs w:val="28"/>
        </w:rPr>
        <w:t>Внести изменения в</w:t>
      </w: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273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>римерное п</w:t>
      </w:r>
      <w:r w:rsidRPr="00002D05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оложение 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оплате труда в муниципальной </w:t>
      </w:r>
      <w:r w:rsidR="0053166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бюджетной 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образовательной организации дополнительного образования</w:t>
      </w:r>
      <w:r w:rsidR="00D52732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:</w:t>
      </w:r>
    </w:p>
    <w:p w:rsidR="00D52732" w:rsidRDefault="00D52732" w:rsidP="00D52732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2.1. Пункт 5.1 раздела 5 «расчет заработной платы работников» изложить в новой редакции»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«</w:t>
      </w:r>
      <w:r w:rsidRPr="006C30E3">
        <w:rPr>
          <w:rFonts w:ascii="Times New Roman" w:hAnsi="Times New Roman" w:cs="Times New Roman"/>
          <w:sz w:val="28"/>
          <w:szCs w:val="28"/>
        </w:rPr>
        <w:t>5.1. Заработная плата работников общеобразовательной организации рассчитывается по следующей формуле: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E3">
        <w:rPr>
          <w:rFonts w:ascii="Times New Roman" w:hAnsi="Times New Roman" w:cs="Times New Roman"/>
          <w:position w:val="-6"/>
          <w:sz w:val="28"/>
          <w:szCs w:val="28"/>
        </w:rPr>
        <w:object w:dxaOrig="2260" w:dyaOrig="279">
          <v:shape id="_x0000_i1027" type="#_x0000_t75" style="width:125.25pt;height:15pt" o:ole="" filled="t">
            <v:fill color2="black"/>
            <v:imagedata r:id="rId10" o:title=""/>
          </v:shape>
          <o:OLEObject Type="Embed" ProgID="Equation.3" ShapeID="_x0000_i1027" DrawAspect="Content" ObjectID="_1586943290" r:id="rId14"/>
        </w:object>
      </w: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C30E3">
        <w:rPr>
          <w:rFonts w:ascii="Times New Roman" w:hAnsi="Times New Roman" w:cs="Times New Roman"/>
          <w:sz w:val="28"/>
          <w:szCs w:val="28"/>
        </w:rPr>
        <w:t>где: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Зп</w:t>
      </w:r>
      <w:proofErr w:type="spellEnd"/>
      <w:r w:rsidRPr="006C30E3">
        <w:rPr>
          <w:rFonts w:ascii="Times New Roman" w:hAnsi="Times New Roman" w:cs="Times New Roman"/>
          <w:sz w:val="28"/>
          <w:szCs w:val="28"/>
        </w:rPr>
        <w:t xml:space="preserve"> – заработная плата;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Од </w:t>
      </w:r>
      <w:r w:rsidRPr="006C30E3">
        <w:rPr>
          <w:rFonts w:ascii="Times New Roman" w:hAnsi="Times New Roman" w:cs="Times New Roman"/>
          <w:sz w:val="28"/>
          <w:szCs w:val="28"/>
        </w:rPr>
        <w:t>– оклад (должностной оклад);</w:t>
      </w:r>
    </w:p>
    <w:p w:rsidR="00D52732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компенсационные выплаты;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стимулирующие выплаты;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t>МП –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>материальной помощи.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t>Оклад (должностной оклад) рассчитывается по формуле: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025E">
        <w:rPr>
          <w:rFonts w:ascii="Times New Roman" w:hAnsi="Times New Roman" w:cs="Times New Roman"/>
          <w:position w:val="-12"/>
          <w:sz w:val="28"/>
          <w:szCs w:val="28"/>
        </w:rPr>
        <w:object w:dxaOrig="1740" w:dyaOrig="360">
          <v:shape id="_x0000_i1028" type="#_x0000_t75" style="width:87.75pt;height:16.5pt" o:ole="" filled="t">
            <v:fill color2="black"/>
            <v:imagedata r:id="rId12" o:title=""/>
          </v:shape>
          <o:OLEObject Type="Embed" ProgID="Equation.3" ShapeID="_x0000_i1028" DrawAspect="Content" ObjectID="_1586943291" r:id="rId15"/>
        </w:object>
      </w:r>
      <w:r w:rsidRPr="006C30E3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– оклад по ПКГ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Pr="00D84B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A01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Нижнедевицкого муниципального района   № 106 от 09.02.2018г</w:t>
      </w:r>
      <w:r w:rsidRPr="006C30E3">
        <w:rPr>
          <w:rFonts w:ascii="Times New Roman" w:hAnsi="Times New Roman" w:cs="Times New Roman"/>
          <w:sz w:val="28"/>
          <w:szCs w:val="28"/>
        </w:rPr>
        <w:t>);</w:t>
      </w:r>
    </w:p>
    <w:p w:rsidR="00D52732" w:rsidRPr="006C30E3" w:rsidRDefault="00D52732" w:rsidP="00D5273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 xml:space="preserve"> - коэффициент удорожания по местонахождению общеобразовательной организации (город - 1, село - 1,25)</w:t>
      </w:r>
      <w:r w:rsidRPr="006C30E3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Pr="006C30E3">
        <w:rPr>
          <w:rFonts w:ascii="Times New Roman" w:hAnsi="Times New Roman" w:cs="Times New Roman"/>
          <w:sz w:val="28"/>
          <w:szCs w:val="28"/>
        </w:rPr>
        <w:t>;</w:t>
      </w:r>
    </w:p>
    <w:p w:rsidR="00D52732" w:rsidRPr="00A01C72" w:rsidRDefault="00D5273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0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н</w:t>
      </w:r>
      <w:proofErr w:type="spellEnd"/>
      <w:r w:rsidRPr="006C30E3">
        <w:rPr>
          <w:rFonts w:ascii="Times New Roman" w:hAnsi="Times New Roman" w:cs="Times New Roman"/>
          <w:sz w:val="28"/>
          <w:szCs w:val="28"/>
        </w:rPr>
        <w:t xml:space="preserve"> – коэффициент постоянных повышающих надбавок к окладу (должностному окладу), ставке заработной платы в зависимости от специфики и особеннос</w:t>
      </w:r>
      <w:r w:rsidR="00A01C72">
        <w:rPr>
          <w:rFonts w:ascii="Times New Roman" w:hAnsi="Times New Roman" w:cs="Times New Roman"/>
          <w:sz w:val="28"/>
          <w:szCs w:val="28"/>
        </w:rPr>
        <w:t>тей труда</w:t>
      </w:r>
      <w:r w:rsidRPr="006C30E3">
        <w:rPr>
          <w:rFonts w:ascii="Times New Roman" w:hAnsi="Times New Roman" w:cs="Times New Roman"/>
          <w:sz w:val="28"/>
          <w:szCs w:val="28"/>
        </w:rPr>
        <w:t>.</w:t>
      </w:r>
    </w:p>
    <w:p w:rsidR="002760F2" w:rsidRDefault="00842C33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760F2"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01C72">
        <w:rPr>
          <w:rFonts w:ascii="Times New Roman" w:hAnsi="Times New Roman" w:cs="Times New Roman"/>
          <w:color w:val="000000" w:themeColor="text1"/>
          <w:sz w:val="28"/>
          <w:szCs w:val="28"/>
        </w:rPr>
        <w:t>Внести изменения  в  п</w:t>
      </w:r>
      <w:r w:rsidR="002760F2" w:rsidRPr="00002D05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оложение </w:t>
      </w:r>
      <w:r w:rsidR="002760F2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оплате труда в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60F2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муниципальн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="002760F2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казенн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="002760F2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обще</w:t>
      </w:r>
      <w:r w:rsidR="002760F2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образовательн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="002760F2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организаци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2760F2" w:rsidRPr="00002D05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»</w:t>
      </w:r>
      <w:r w:rsidR="00A01C72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:</w:t>
      </w:r>
    </w:p>
    <w:p w:rsidR="00A01C72" w:rsidRDefault="00A01C72" w:rsidP="00A01C72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3.1. Пункт 5.1 раздела 5 «расчет заработной платы работников» изложить в новой редакции»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«</w:t>
      </w:r>
      <w:r w:rsidRPr="006C30E3">
        <w:rPr>
          <w:rFonts w:ascii="Times New Roman" w:hAnsi="Times New Roman" w:cs="Times New Roman"/>
          <w:sz w:val="28"/>
          <w:szCs w:val="28"/>
        </w:rPr>
        <w:t>5.1. Заработная плата работников общеобразовательной организации рассчитывается по следующей формуле: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E3">
        <w:rPr>
          <w:rFonts w:ascii="Times New Roman" w:hAnsi="Times New Roman" w:cs="Times New Roman"/>
          <w:position w:val="-6"/>
          <w:sz w:val="28"/>
          <w:szCs w:val="28"/>
        </w:rPr>
        <w:object w:dxaOrig="2260" w:dyaOrig="279">
          <v:shape id="_x0000_i1029" type="#_x0000_t75" style="width:125.25pt;height:15pt" o:ole="" filled="t">
            <v:fill color2="black"/>
            <v:imagedata r:id="rId10" o:title=""/>
          </v:shape>
          <o:OLEObject Type="Embed" ProgID="Equation.3" ShapeID="_x0000_i1029" DrawAspect="Content" ObjectID="_1586943292" r:id="rId16"/>
        </w:object>
      </w: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C30E3">
        <w:rPr>
          <w:rFonts w:ascii="Times New Roman" w:hAnsi="Times New Roman" w:cs="Times New Roman"/>
          <w:sz w:val="28"/>
          <w:szCs w:val="28"/>
        </w:rPr>
        <w:t>где: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Зп</w:t>
      </w:r>
      <w:proofErr w:type="spellEnd"/>
      <w:r w:rsidRPr="006C30E3">
        <w:rPr>
          <w:rFonts w:ascii="Times New Roman" w:hAnsi="Times New Roman" w:cs="Times New Roman"/>
          <w:sz w:val="28"/>
          <w:szCs w:val="28"/>
        </w:rPr>
        <w:t xml:space="preserve"> – заработная плата;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Од </w:t>
      </w:r>
      <w:r w:rsidRPr="006C30E3">
        <w:rPr>
          <w:rFonts w:ascii="Times New Roman" w:hAnsi="Times New Roman" w:cs="Times New Roman"/>
          <w:sz w:val="28"/>
          <w:szCs w:val="28"/>
        </w:rPr>
        <w:t>– оклад (должностной оклад);</w:t>
      </w:r>
    </w:p>
    <w:p w:rsidR="00A01C72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компенсационные выплаты;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стимулирующие выплаты;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t>МП –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>материальной помощи.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t>Оклад (должностной оклад) рассчитывается по формуле: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025E">
        <w:rPr>
          <w:rFonts w:ascii="Times New Roman" w:hAnsi="Times New Roman" w:cs="Times New Roman"/>
          <w:position w:val="-12"/>
          <w:sz w:val="28"/>
          <w:szCs w:val="28"/>
        </w:rPr>
        <w:object w:dxaOrig="1740" w:dyaOrig="360">
          <v:shape id="_x0000_i1030" type="#_x0000_t75" style="width:87.75pt;height:16.5pt" o:ole="" filled="t">
            <v:fill color2="black"/>
            <v:imagedata r:id="rId12" o:title=""/>
          </v:shape>
          <o:OLEObject Type="Embed" ProgID="Equation.3" ShapeID="_x0000_i1030" DrawAspect="Content" ObjectID="_1586943293" r:id="rId17"/>
        </w:object>
      </w:r>
      <w:r w:rsidRPr="006C30E3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– оклад по ПКГ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Pr="00D84B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Нижнедевицкого муниципального района   № 106 от 09.02.2018г</w:t>
      </w:r>
      <w:r w:rsidRPr="006C30E3">
        <w:rPr>
          <w:rFonts w:ascii="Times New Roman" w:hAnsi="Times New Roman" w:cs="Times New Roman"/>
          <w:sz w:val="28"/>
          <w:szCs w:val="28"/>
        </w:rPr>
        <w:t>);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 xml:space="preserve"> - коэффициент удорожания по местонахождению общеобразовательной организации (город - 1, село - 1,25)</w:t>
      </w:r>
      <w:r w:rsidRPr="006C30E3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Pr="006C30E3">
        <w:rPr>
          <w:rFonts w:ascii="Times New Roman" w:hAnsi="Times New Roman" w:cs="Times New Roman"/>
          <w:sz w:val="28"/>
          <w:szCs w:val="28"/>
        </w:rPr>
        <w:t>;</w:t>
      </w:r>
    </w:p>
    <w:p w:rsidR="00A01C72" w:rsidRPr="00A01C72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н</w:t>
      </w:r>
      <w:proofErr w:type="spellEnd"/>
      <w:r w:rsidRPr="006C30E3">
        <w:rPr>
          <w:rFonts w:ascii="Times New Roman" w:hAnsi="Times New Roman" w:cs="Times New Roman"/>
          <w:sz w:val="28"/>
          <w:szCs w:val="28"/>
        </w:rPr>
        <w:t xml:space="preserve"> – коэффициент постоянных повышающих надбавок к окладу (должностному окладу), ставке заработной платы в зависимости от специфики и особеннос</w:t>
      </w:r>
      <w:r>
        <w:rPr>
          <w:rFonts w:ascii="Times New Roman" w:hAnsi="Times New Roman" w:cs="Times New Roman"/>
          <w:sz w:val="28"/>
          <w:szCs w:val="28"/>
        </w:rPr>
        <w:t>тей труда</w:t>
      </w:r>
      <w:r w:rsidRPr="006C30E3">
        <w:rPr>
          <w:rFonts w:ascii="Times New Roman" w:hAnsi="Times New Roman" w:cs="Times New Roman"/>
          <w:sz w:val="28"/>
          <w:szCs w:val="28"/>
        </w:rPr>
        <w:t>.</w:t>
      </w:r>
    </w:p>
    <w:p w:rsidR="00842C33" w:rsidRDefault="00842C33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A01C72">
        <w:rPr>
          <w:rFonts w:ascii="Times New Roman" w:hAnsi="Times New Roman" w:cs="Times New Roman"/>
          <w:color w:val="000000" w:themeColor="text1"/>
          <w:sz w:val="28"/>
          <w:szCs w:val="28"/>
        </w:rPr>
        <w:t>Внести изменения в  п</w:t>
      </w:r>
      <w:r w:rsidRPr="00002D05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оложение 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оплате труда в  муниципальной казенной образовательной организации, реализующей основную общеобразовательную программу до</w:t>
      </w:r>
      <w:r w:rsidR="00123AF1"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школьного образования</w:t>
      </w:r>
      <w:r w:rsidRPr="00002D05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»</w:t>
      </w:r>
      <w:proofErr w:type="gramStart"/>
      <w:r w:rsidRPr="00002D05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 </w:t>
      </w:r>
      <w:r w:rsidR="00A01C72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:</w:t>
      </w:r>
      <w:proofErr w:type="gramEnd"/>
    </w:p>
    <w:p w:rsidR="00A01C72" w:rsidRDefault="00A01C72" w:rsidP="00A01C72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4.1. Пункт 5.1 раздела 5 «расчет заработной платы работников» изложить в новой редакции»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«</w:t>
      </w:r>
      <w:r w:rsidRPr="006C30E3">
        <w:rPr>
          <w:rFonts w:ascii="Times New Roman" w:hAnsi="Times New Roman" w:cs="Times New Roman"/>
          <w:sz w:val="28"/>
          <w:szCs w:val="28"/>
        </w:rPr>
        <w:t>5.1. Заработная плата работников общеобразовательной организации рассчитывается по следующей формуле: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E3">
        <w:rPr>
          <w:rFonts w:ascii="Times New Roman" w:hAnsi="Times New Roman" w:cs="Times New Roman"/>
          <w:position w:val="-6"/>
          <w:sz w:val="28"/>
          <w:szCs w:val="28"/>
        </w:rPr>
        <w:object w:dxaOrig="2260" w:dyaOrig="279">
          <v:shape id="_x0000_i1031" type="#_x0000_t75" style="width:125.25pt;height:15pt" o:ole="" filled="t">
            <v:fill color2="black"/>
            <v:imagedata r:id="rId10" o:title=""/>
          </v:shape>
          <o:OLEObject Type="Embed" ProgID="Equation.3" ShapeID="_x0000_i1031" DrawAspect="Content" ObjectID="_1586943294" r:id="rId18"/>
        </w:object>
      </w: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C30E3">
        <w:rPr>
          <w:rFonts w:ascii="Times New Roman" w:hAnsi="Times New Roman" w:cs="Times New Roman"/>
          <w:sz w:val="28"/>
          <w:szCs w:val="28"/>
        </w:rPr>
        <w:t>где: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Зп</w:t>
      </w:r>
      <w:proofErr w:type="spellEnd"/>
      <w:r w:rsidRPr="006C30E3">
        <w:rPr>
          <w:rFonts w:ascii="Times New Roman" w:hAnsi="Times New Roman" w:cs="Times New Roman"/>
          <w:sz w:val="28"/>
          <w:szCs w:val="28"/>
        </w:rPr>
        <w:t xml:space="preserve"> – заработная плата;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Од </w:t>
      </w:r>
      <w:r w:rsidRPr="006C30E3">
        <w:rPr>
          <w:rFonts w:ascii="Times New Roman" w:hAnsi="Times New Roman" w:cs="Times New Roman"/>
          <w:sz w:val="28"/>
          <w:szCs w:val="28"/>
        </w:rPr>
        <w:t>– оклад (должностной оклад);</w:t>
      </w:r>
    </w:p>
    <w:p w:rsidR="00A01C72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компенсационные выплаты;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стимулирующие выплаты;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t>МП –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>материальной помощи.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t>Оклад (должностной оклад) рассчитывается по формуле: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025E">
        <w:rPr>
          <w:rFonts w:ascii="Times New Roman" w:hAnsi="Times New Roman" w:cs="Times New Roman"/>
          <w:position w:val="-12"/>
          <w:sz w:val="28"/>
          <w:szCs w:val="28"/>
        </w:rPr>
        <w:object w:dxaOrig="1740" w:dyaOrig="360">
          <v:shape id="_x0000_i1032" type="#_x0000_t75" style="width:87.75pt;height:16.5pt" o:ole="" filled="t">
            <v:fill color2="black"/>
            <v:imagedata r:id="rId12" o:title=""/>
          </v:shape>
          <o:OLEObject Type="Embed" ProgID="Equation.3" ShapeID="_x0000_i1032" DrawAspect="Content" ObjectID="_1586943295" r:id="rId19"/>
        </w:object>
      </w:r>
      <w:r w:rsidRPr="006C30E3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– оклад по ПКГ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Pr="00D84B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Нижнедевицкого муниципального района   № 106 от 09.02.2018г</w:t>
      </w:r>
      <w:r w:rsidRPr="006C30E3">
        <w:rPr>
          <w:rFonts w:ascii="Times New Roman" w:hAnsi="Times New Roman" w:cs="Times New Roman"/>
          <w:sz w:val="28"/>
          <w:szCs w:val="28"/>
        </w:rPr>
        <w:t>);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 xml:space="preserve"> - коэффициент удорожания по местонахождению общеобразовательной организации (город - 1, село - 1,25)</w:t>
      </w:r>
      <w:r w:rsidRPr="006C30E3">
        <w:rPr>
          <w:rStyle w:val="a7"/>
          <w:rFonts w:ascii="Times New Roman" w:hAnsi="Times New Roman" w:cs="Times New Roman"/>
          <w:sz w:val="28"/>
          <w:szCs w:val="28"/>
        </w:rPr>
        <w:footnoteReference w:id="4"/>
      </w:r>
      <w:r w:rsidRPr="006C30E3">
        <w:rPr>
          <w:rFonts w:ascii="Times New Roman" w:hAnsi="Times New Roman" w:cs="Times New Roman"/>
          <w:sz w:val="28"/>
          <w:szCs w:val="28"/>
        </w:rPr>
        <w:t>;</w:t>
      </w:r>
    </w:p>
    <w:p w:rsidR="00A01C72" w:rsidRPr="00A01C72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н</w:t>
      </w:r>
      <w:proofErr w:type="spellEnd"/>
      <w:r w:rsidRPr="006C30E3">
        <w:rPr>
          <w:rFonts w:ascii="Times New Roman" w:hAnsi="Times New Roman" w:cs="Times New Roman"/>
          <w:sz w:val="28"/>
          <w:szCs w:val="28"/>
        </w:rPr>
        <w:t xml:space="preserve"> – коэффициент постоянных повышающих надбавок к окладу (должностному окладу), ставке заработной платы в зависимости от специфики и особеннос</w:t>
      </w:r>
      <w:r>
        <w:rPr>
          <w:rFonts w:ascii="Times New Roman" w:hAnsi="Times New Roman" w:cs="Times New Roman"/>
          <w:sz w:val="28"/>
          <w:szCs w:val="28"/>
        </w:rPr>
        <w:t>тей труд</w:t>
      </w:r>
    </w:p>
    <w:p w:rsidR="00842C33" w:rsidRDefault="00123AF1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A01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изменения в </w:t>
      </w:r>
      <w:r w:rsidRPr="0000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1C7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02D05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оложение </w:t>
      </w:r>
      <w:r w:rsidRPr="00002D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оплате труда в муниципальной казенной образовательной организации дополнительного образования</w:t>
      </w:r>
      <w:r w:rsidR="00A01C72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:</w:t>
      </w:r>
    </w:p>
    <w:p w:rsidR="00A01C72" w:rsidRDefault="00A01C72" w:rsidP="00A01C72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5.1. Пункт 5.1 раздела 5 «расчет заработной платы работников» изложить в новой редакции»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«</w:t>
      </w:r>
      <w:r w:rsidRPr="006C30E3">
        <w:rPr>
          <w:rFonts w:ascii="Times New Roman" w:hAnsi="Times New Roman" w:cs="Times New Roman"/>
          <w:sz w:val="28"/>
          <w:szCs w:val="28"/>
        </w:rPr>
        <w:t>5.1. Заработная плата работников общеобразовательной организации рассчитывается по следующей формуле: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E3">
        <w:rPr>
          <w:rFonts w:ascii="Times New Roman" w:hAnsi="Times New Roman" w:cs="Times New Roman"/>
          <w:position w:val="-6"/>
          <w:sz w:val="28"/>
          <w:szCs w:val="28"/>
        </w:rPr>
        <w:object w:dxaOrig="2260" w:dyaOrig="279">
          <v:shape id="_x0000_i1033" type="#_x0000_t75" style="width:125.25pt;height:15pt" o:ole="" filled="t">
            <v:fill color2="black"/>
            <v:imagedata r:id="rId10" o:title=""/>
          </v:shape>
          <o:OLEObject Type="Embed" ProgID="Equation.3" ShapeID="_x0000_i1033" DrawAspect="Content" ObjectID="_1586943296" r:id="rId20"/>
        </w:object>
      </w: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C30E3">
        <w:rPr>
          <w:rFonts w:ascii="Times New Roman" w:hAnsi="Times New Roman" w:cs="Times New Roman"/>
          <w:sz w:val="28"/>
          <w:szCs w:val="28"/>
        </w:rPr>
        <w:t>где:</w:t>
      </w:r>
    </w:p>
    <w:p w:rsidR="00A01C72" w:rsidRPr="006C30E3" w:rsidRDefault="00AC5F61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01C72" w:rsidRPr="006C30E3">
        <w:rPr>
          <w:rFonts w:ascii="Times New Roman" w:hAnsi="Times New Roman" w:cs="Times New Roman"/>
          <w:b/>
          <w:bCs/>
          <w:sz w:val="28"/>
          <w:szCs w:val="28"/>
        </w:rPr>
        <w:t>Зп</w:t>
      </w:r>
      <w:proofErr w:type="spellEnd"/>
      <w:r w:rsidR="00A01C72" w:rsidRPr="006C30E3">
        <w:rPr>
          <w:rFonts w:ascii="Times New Roman" w:hAnsi="Times New Roman" w:cs="Times New Roman"/>
          <w:sz w:val="28"/>
          <w:szCs w:val="28"/>
        </w:rPr>
        <w:t xml:space="preserve"> – заработная плата;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t xml:space="preserve">Од </w:t>
      </w:r>
      <w:r w:rsidRPr="006C30E3">
        <w:rPr>
          <w:rFonts w:ascii="Times New Roman" w:hAnsi="Times New Roman" w:cs="Times New Roman"/>
          <w:sz w:val="28"/>
          <w:szCs w:val="28"/>
        </w:rPr>
        <w:t>– оклад (должностной оклад);</w:t>
      </w:r>
    </w:p>
    <w:p w:rsidR="00A01C72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компенсационные выплаты;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стимулирующие выплаты;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t>МП –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>материальной помощи.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0E3">
        <w:rPr>
          <w:rFonts w:ascii="Times New Roman" w:hAnsi="Times New Roman" w:cs="Times New Roman"/>
          <w:sz w:val="28"/>
          <w:szCs w:val="28"/>
        </w:rPr>
        <w:t>Оклад (должностной оклад) рассчитывается по формуле: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025E">
        <w:rPr>
          <w:rFonts w:ascii="Times New Roman" w:hAnsi="Times New Roman" w:cs="Times New Roman"/>
          <w:position w:val="-12"/>
          <w:sz w:val="28"/>
          <w:szCs w:val="28"/>
        </w:rPr>
        <w:object w:dxaOrig="1740" w:dyaOrig="360">
          <v:shape id="_x0000_i1034" type="#_x0000_t75" style="width:87.75pt;height:16.5pt" o:ole="" filled="t">
            <v:fill color2="black"/>
            <v:imagedata r:id="rId12" o:title=""/>
          </v:shape>
          <o:OLEObject Type="Embed" ProgID="Equation.3" ShapeID="_x0000_i1034" DrawAspect="Content" ObjectID="_1586943297" r:id="rId21"/>
        </w:object>
      </w:r>
      <w:r w:rsidRPr="006C30E3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6C30E3">
        <w:rPr>
          <w:rFonts w:ascii="Times New Roman" w:hAnsi="Times New Roman" w:cs="Times New Roman"/>
          <w:sz w:val="28"/>
          <w:szCs w:val="28"/>
        </w:rPr>
        <w:t xml:space="preserve"> – оклад по ПКГ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0E3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Pr="00D84B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Нижнедевицкого муниципального района   № 106 от 09.02.2018г</w:t>
      </w:r>
      <w:r w:rsidRPr="006C30E3">
        <w:rPr>
          <w:rFonts w:ascii="Times New Roman" w:hAnsi="Times New Roman" w:cs="Times New Roman"/>
          <w:sz w:val="28"/>
          <w:szCs w:val="28"/>
        </w:rPr>
        <w:t>);</w:t>
      </w:r>
    </w:p>
    <w:p w:rsidR="00A01C72" w:rsidRPr="006C30E3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0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с</w:t>
      </w:r>
      <w:r w:rsidRPr="006C30E3">
        <w:rPr>
          <w:rFonts w:ascii="Times New Roman" w:hAnsi="Times New Roman" w:cs="Times New Roman"/>
          <w:sz w:val="28"/>
          <w:szCs w:val="28"/>
        </w:rPr>
        <w:t xml:space="preserve"> - коэффициент удорожания по местонахождению общеобразовательной организации (город - 1, село - 1,25)</w:t>
      </w:r>
      <w:r w:rsidRPr="006C30E3">
        <w:rPr>
          <w:rStyle w:val="a7"/>
          <w:rFonts w:ascii="Times New Roman" w:hAnsi="Times New Roman" w:cs="Times New Roman"/>
          <w:sz w:val="28"/>
          <w:szCs w:val="28"/>
        </w:rPr>
        <w:footnoteReference w:id="5"/>
      </w:r>
      <w:r w:rsidRPr="006C30E3">
        <w:rPr>
          <w:rFonts w:ascii="Times New Roman" w:hAnsi="Times New Roman" w:cs="Times New Roman"/>
          <w:sz w:val="28"/>
          <w:szCs w:val="28"/>
        </w:rPr>
        <w:t>;</w:t>
      </w:r>
    </w:p>
    <w:p w:rsidR="00A01C72" w:rsidRPr="00A01C72" w:rsidRDefault="00A01C72" w:rsidP="00A01C7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0E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C30E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н</w:t>
      </w:r>
      <w:proofErr w:type="spellEnd"/>
      <w:r w:rsidRPr="006C30E3">
        <w:rPr>
          <w:rFonts w:ascii="Times New Roman" w:hAnsi="Times New Roman" w:cs="Times New Roman"/>
          <w:sz w:val="28"/>
          <w:szCs w:val="28"/>
        </w:rPr>
        <w:t xml:space="preserve"> – коэффициент постоянных повышающих надбавок к окладу (должностному окладу), ставке заработной платы в зависимости от специфики и особеннос</w:t>
      </w:r>
      <w:r>
        <w:rPr>
          <w:rFonts w:ascii="Times New Roman" w:hAnsi="Times New Roman" w:cs="Times New Roman"/>
          <w:sz w:val="28"/>
          <w:szCs w:val="28"/>
        </w:rPr>
        <w:t>тей труда</w:t>
      </w:r>
      <w:r w:rsidRPr="006C30E3">
        <w:rPr>
          <w:rFonts w:ascii="Times New Roman" w:hAnsi="Times New Roman" w:cs="Times New Roman"/>
          <w:sz w:val="28"/>
          <w:szCs w:val="28"/>
        </w:rPr>
        <w:t>.</w:t>
      </w:r>
    </w:p>
    <w:p w:rsidR="007E1EA6" w:rsidRPr="00E43DFA" w:rsidRDefault="00A01C72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 w:rsidRPr="00E43DF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760F2" w:rsidRPr="00E4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E1EA6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Рекомендовать руководителям муниципальных </w:t>
      </w:r>
      <w:r w:rsidR="00CC4C84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бюджетных </w:t>
      </w:r>
      <w:r w:rsidR="007E1EA6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образовательных организаций,  </w:t>
      </w:r>
      <w:r w:rsidR="00024C93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внести изменения в </w:t>
      </w:r>
      <w:r w:rsidR="007E1EA6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 положени</w:t>
      </w:r>
      <w:r w:rsidR="00024C93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е</w:t>
      </w:r>
      <w:r w:rsidR="007E1EA6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 об оплате труда</w:t>
      </w:r>
      <w:r w:rsidR="00CC4C84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 работников </w:t>
      </w:r>
      <w:r w:rsidR="007E1EA6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 </w:t>
      </w:r>
      <w:r w:rsidR="00CC4C84" w:rsidRPr="00E43D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7E1EA6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данным постановлением.</w:t>
      </w:r>
    </w:p>
    <w:p w:rsidR="00123AF1" w:rsidRPr="00E43DFA" w:rsidRDefault="00024C93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</w:pPr>
      <w:r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7</w:t>
      </w:r>
      <w:r w:rsidR="009D723E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. </w:t>
      </w:r>
      <w:r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Внесенные изменения в </w:t>
      </w:r>
      <w:r w:rsidR="009D723E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 положения об оплате  труда работников</w:t>
      </w:r>
      <w:r w:rsidR="00123AF1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 казенных образовательных </w:t>
      </w:r>
      <w:r w:rsidR="009D723E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организаций </w:t>
      </w:r>
      <w:r w:rsidR="00123AF1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 являются </w:t>
      </w:r>
      <w:r w:rsidR="009D723E" w:rsidRPr="00E43DFA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>обязательными.</w:t>
      </w:r>
    </w:p>
    <w:p w:rsidR="00E43DFA" w:rsidRPr="00E43DFA" w:rsidRDefault="00E43DFA" w:rsidP="00E43DFA">
      <w:pPr>
        <w:spacing w:after="0" w:line="360" w:lineRule="auto"/>
        <w:ind w:left="284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Pr="00E43DFA">
        <w:rPr>
          <w:rFonts w:ascii="Times New Roman" w:hAnsi="Times New Roman" w:cs="Times New Roman"/>
          <w:sz w:val="28"/>
          <w:szCs w:val="28"/>
        </w:rPr>
        <w:t>Настоящее постановление  распространяет свое действие на  правоотношение возникшие с 01.04.2018г.</w:t>
      </w:r>
    </w:p>
    <w:p w:rsidR="007E1EA6" w:rsidRPr="00E43DFA" w:rsidRDefault="00E43DFA" w:rsidP="00002D05">
      <w:pPr>
        <w:pStyle w:val="affff3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DF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7E1EA6" w:rsidRPr="00E43DFA">
        <w:rPr>
          <w:rFonts w:ascii="Times New Roman" w:hAnsi="Times New Roman" w:cs="Times New Roman"/>
          <w:color w:val="000000" w:themeColor="text1"/>
          <w:sz w:val="28"/>
          <w:szCs w:val="28"/>
        </w:rPr>
        <w:t>. Контроль исполнения данного постановления возложить на заместителя главы администрации муниципального района по финансовым вопросам</w:t>
      </w:r>
      <w:r w:rsidR="003F3E16" w:rsidRPr="00E4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руководитель аппарата </w:t>
      </w:r>
      <w:r w:rsidR="007E1EA6" w:rsidRPr="00E4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3E16" w:rsidRPr="00E43DFA">
        <w:rPr>
          <w:rFonts w:ascii="Times New Roman" w:hAnsi="Times New Roman" w:cs="Times New Roman"/>
          <w:color w:val="000000" w:themeColor="text1"/>
          <w:sz w:val="28"/>
          <w:szCs w:val="28"/>
        </w:rPr>
        <w:t>Дручинина П.И</w:t>
      </w:r>
      <w:r w:rsidR="007E1EA6" w:rsidRPr="00E43D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02D05" w:rsidRDefault="007E1EA6" w:rsidP="00AC5F61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7E1EA6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ffb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3213"/>
        <w:gridCol w:w="3238"/>
      </w:tblGrid>
      <w:tr w:rsidR="007C2E78" w:rsidTr="007C2E78">
        <w:tc>
          <w:tcPr>
            <w:tcW w:w="3285" w:type="dxa"/>
          </w:tcPr>
          <w:p w:rsidR="007C2E78" w:rsidRDefault="007C2E78" w:rsidP="007C2E78">
            <w:pPr>
              <w:jc w:val="both"/>
              <w:rPr>
                <w:sz w:val="28"/>
                <w:szCs w:val="28"/>
              </w:rPr>
            </w:pPr>
            <w:bookmarkStart w:id="0" w:name="_GoBack"/>
            <w:r w:rsidRPr="007E1EA6">
              <w:rPr>
                <w:sz w:val="28"/>
                <w:szCs w:val="28"/>
              </w:rPr>
              <w:t>Глава</w:t>
            </w:r>
            <w:r>
              <w:rPr>
                <w:sz w:val="28"/>
                <w:szCs w:val="28"/>
              </w:rPr>
              <w:t xml:space="preserve"> Нижнедевицкого </w:t>
            </w:r>
            <w:r w:rsidRPr="007E1EA6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3285" w:type="dxa"/>
          </w:tcPr>
          <w:p w:rsidR="007C2E78" w:rsidRDefault="007C2E78" w:rsidP="007C2E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7C2E78" w:rsidRDefault="007C2E78" w:rsidP="007C2E78">
            <w:pPr>
              <w:ind w:left="142" w:hanging="142"/>
              <w:jc w:val="both"/>
              <w:rPr>
                <w:sz w:val="28"/>
                <w:szCs w:val="28"/>
              </w:rPr>
            </w:pPr>
            <w:r w:rsidRPr="007E1EA6">
              <w:rPr>
                <w:sz w:val="28"/>
                <w:szCs w:val="28"/>
              </w:rPr>
              <w:t>В.И. Копылов</w:t>
            </w:r>
          </w:p>
        </w:tc>
      </w:tr>
      <w:bookmarkEnd w:id="0"/>
    </w:tbl>
    <w:p w:rsidR="00002D05" w:rsidRDefault="00002D05" w:rsidP="00106CA2">
      <w:pPr>
        <w:tabs>
          <w:tab w:val="left" w:pos="142"/>
          <w:tab w:val="right" w:pos="10203"/>
        </w:tabs>
        <w:spacing w:after="0" w:line="240" w:lineRule="auto"/>
        <w:rPr>
          <w:rFonts w:ascii="Times New Roman" w:hAnsi="Times New Roman" w:cs="Times New Roman"/>
        </w:rPr>
      </w:pPr>
    </w:p>
    <w:p w:rsidR="00002D05" w:rsidRDefault="00002D05" w:rsidP="00AC5F61">
      <w:pPr>
        <w:tabs>
          <w:tab w:val="left" w:pos="142"/>
          <w:tab w:val="right" w:pos="10203"/>
        </w:tabs>
        <w:spacing w:after="0" w:line="240" w:lineRule="auto"/>
        <w:rPr>
          <w:rFonts w:ascii="Times New Roman" w:hAnsi="Times New Roman" w:cs="Times New Roman"/>
        </w:rPr>
      </w:pPr>
    </w:p>
    <w:p w:rsidR="00002D05" w:rsidRDefault="00002D05" w:rsidP="00AC5F61">
      <w:pPr>
        <w:tabs>
          <w:tab w:val="left" w:pos="142"/>
          <w:tab w:val="right" w:pos="10203"/>
        </w:tabs>
        <w:spacing w:after="0" w:line="240" w:lineRule="auto"/>
        <w:rPr>
          <w:rFonts w:ascii="Times New Roman" w:hAnsi="Times New Roman" w:cs="Times New Roman"/>
        </w:rPr>
      </w:pPr>
    </w:p>
    <w:p w:rsidR="007E1EA6" w:rsidRPr="007E1EA6" w:rsidRDefault="007E1EA6" w:rsidP="00D84B36">
      <w:pPr>
        <w:tabs>
          <w:tab w:val="left" w:pos="142"/>
          <w:tab w:val="right" w:pos="10203"/>
        </w:tabs>
        <w:spacing w:after="0" w:line="240" w:lineRule="auto"/>
        <w:ind w:left="142"/>
        <w:rPr>
          <w:rFonts w:ascii="Times New Roman" w:hAnsi="Times New Roman" w:cs="Times New Roman"/>
        </w:rPr>
      </w:pPr>
      <w:r w:rsidRPr="007E1EA6">
        <w:rPr>
          <w:rFonts w:ascii="Times New Roman" w:hAnsi="Times New Roman" w:cs="Times New Roman"/>
        </w:rPr>
        <w:t xml:space="preserve">Исп. </w:t>
      </w:r>
      <w:r>
        <w:rPr>
          <w:rFonts w:ascii="Times New Roman" w:hAnsi="Times New Roman" w:cs="Times New Roman"/>
        </w:rPr>
        <w:t>Кузнецова</w:t>
      </w:r>
    </w:p>
    <w:p w:rsidR="00E43DFA" w:rsidRPr="00D84B36" w:rsidRDefault="007E1EA6" w:rsidP="00AC5F61">
      <w:pPr>
        <w:tabs>
          <w:tab w:val="left" w:pos="142"/>
          <w:tab w:val="right" w:pos="10203"/>
        </w:tabs>
        <w:spacing w:after="0" w:line="240" w:lineRule="auto"/>
        <w:ind w:left="142"/>
        <w:rPr>
          <w:rFonts w:ascii="Times New Roman" w:hAnsi="Times New Roman" w:cs="Times New Roman"/>
        </w:rPr>
      </w:pPr>
      <w:r w:rsidRPr="007E1EA6">
        <w:rPr>
          <w:rFonts w:ascii="Times New Roman" w:hAnsi="Times New Roman" w:cs="Times New Roman"/>
        </w:rPr>
        <w:t>8(47370)</w:t>
      </w:r>
      <w:r w:rsidR="001E0372">
        <w:rPr>
          <w:rFonts w:ascii="Times New Roman" w:hAnsi="Times New Roman" w:cs="Times New Roman"/>
        </w:rPr>
        <w:t xml:space="preserve"> </w:t>
      </w:r>
      <w:r w:rsidRPr="007E1EA6">
        <w:rPr>
          <w:rFonts w:ascii="Times New Roman" w:hAnsi="Times New Roman" w:cs="Times New Roman"/>
        </w:rPr>
        <w:t>51-</w:t>
      </w:r>
      <w:r>
        <w:rPr>
          <w:rFonts w:ascii="Times New Roman" w:hAnsi="Times New Roman" w:cs="Times New Roman"/>
        </w:rPr>
        <w:t>5</w:t>
      </w:r>
      <w:r w:rsidRPr="007E1EA6">
        <w:rPr>
          <w:rFonts w:ascii="Times New Roman" w:hAnsi="Times New Roman" w:cs="Times New Roman"/>
        </w:rPr>
        <w:t>-</w:t>
      </w:r>
      <w:r w:rsidR="00AC5F61">
        <w:rPr>
          <w:rFonts w:ascii="Times New Roman" w:hAnsi="Times New Roman" w:cs="Times New Roman"/>
        </w:rPr>
        <w:t>50</w:t>
      </w:r>
    </w:p>
    <w:sectPr w:rsidR="00E43DFA" w:rsidRPr="00D84B36" w:rsidSect="00750BCC">
      <w:pgSz w:w="11906" w:h="16838"/>
      <w:pgMar w:top="709" w:right="566" w:bottom="567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5C1" w:rsidRDefault="00B135C1" w:rsidP="006C30E3">
      <w:pPr>
        <w:spacing w:after="0" w:line="240" w:lineRule="auto"/>
      </w:pPr>
      <w:r>
        <w:separator/>
      </w:r>
    </w:p>
  </w:endnote>
  <w:endnote w:type="continuationSeparator" w:id="0">
    <w:p w:rsidR="00B135C1" w:rsidRDefault="00B135C1" w:rsidP="006C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extBook"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5C1" w:rsidRDefault="00B135C1" w:rsidP="006C30E3">
      <w:pPr>
        <w:spacing w:after="0" w:line="240" w:lineRule="auto"/>
      </w:pPr>
      <w:r>
        <w:separator/>
      </w:r>
    </w:p>
  </w:footnote>
  <w:footnote w:type="continuationSeparator" w:id="0">
    <w:p w:rsidR="00B135C1" w:rsidRDefault="00B135C1" w:rsidP="006C30E3">
      <w:pPr>
        <w:spacing w:after="0" w:line="240" w:lineRule="auto"/>
      </w:pPr>
      <w:r>
        <w:continuationSeparator/>
      </w:r>
    </w:p>
  </w:footnote>
  <w:footnote w:id="1">
    <w:p w:rsidR="00024C93" w:rsidRDefault="00024C93" w:rsidP="00EF3E0B">
      <w:pPr>
        <w:pStyle w:val="afc"/>
      </w:pPr>
      <w:r>
        <w:rPr>
          <w:rStyle w:val="a7"/>
        </w:rPr>
        <w:footnoteRef/>
      </w:r>
      <w:r>
        <w:tab/>
        <w:t xml:space="preserve"> Применяется только в отношении педагогических работников.</w:t>
      </w:r>
    </w:p>
  </w:footnote>
  <w:footnote w:id="2">
    <w:p w:rsidR="00024C93" w:rsidRDefault="00024C93" w:rsidP="00D52732">
      <w:pPr>
        <w:pStyle w:val="afc"/>
      </w:pPr>
      <w:r>
        <w:rPr>
          <w:rStyle w:val="a7"/>
        </w:rPr>
        <w:footnoteRef/>
      </w:r>
      <w:r>
        <w:tab/>
        <w:t xml:space="preserve"> Применяется только в отношении педагогических работников.</w:t>
      </w:r>
    </w:p>
  </w:footnote>
  <w:footnote w:id="3">
    <w:p w:rsidR="00024C93" w:rsidRDefault="00024C93" w:rsidP="00A01C72">
      <w:pPr>
        <w:pStyle w:val="afc"/>
      </w:pPr>
      <w:r>
        <w:rPr>
          <w:rStyle w:val="a7"/>
        </w:rPr>
        <w:footnoteRef/>
      </w:r>
      <w:r>
        <w:tab/>
        <w:t xml:space="preserve"> Применяется только в отношении педагогических работников.</w:t>
      </w:r>
    </w:p>
  </w:footnote>
  <w:footnote w:id="4">
    <w:p w:rsidR="00024C93" w:rsidRDefault="00024C93" w:rsidP="00A01C72">
      <w:pPr>
        <w:pStyle w:val="afc"/>
      </w:pPr>
      <w:r>
        <w:rPr>
          <w:rStyle w:val="a7"/>
        </w:rPr>
        <w:footnoteRef/>
      </w:r>
      <w:r>
        <w:tab/>
        <w:t xml:space="preserve"> Применяется только в отношении педагогических работников.</w:t>
      </w:r>
    </w:p>
  </w:footnote>
  <w:footnote w:id="5">
    <w:p w:rsidR="00024C93" w:rsidRDefault="00024C93" w:rsidP="00AC5F61">
      <w:pPr>
        <w:pStyle w:val="afc"/>
        <w:ind w:firstLin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  <w:sz w:val="28"/>
        <w:szCs w:val="2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1C2109F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0EE35BF6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857779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23436995"/>
    <w:multiLevelType w:val="hybridMultilevel"/>
    <w:tmpl w:val="807C9AF8"/>
    <w:lvl w:ilvl="0" w:tplc="F11430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E4989"/>
    <w:multiLevelType w:val="multilevel"/>
    <w:tmpl w:val="A274D1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2B38B6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33D52946"/>
    <w:multiLevelType w:val="hybridMultilevel"/>
    <w:tmpl w:val="56A2F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6065F4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EC"/>
    <w:multiLevelType w:val="hybridMultilevel"/>
    <w:tmpl w:val="1C52CA54"/>
    <w:lvl w:ilvl="0" w:tplc="E6807F46">
      <w:start w:val="1"/>
      <w:numFmt w:val="decimal"/>
      <w:lvlText w:val="%1)"/>
      <w:lvlJc w:val="left"/>
      <w:pPr>
        <w:ind w:left="720" w:hanging="360"/>
      </w:pPr>
      <w:rPr>
        <w:b/>
        <w:i/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8D7A51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>
    <w:nsid w:val="6CEA16E7"/>
    <w:multiLevelType w:val="multilevel"/>
    <w:tmpl w:val="A31265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7">
    <w:nsid w:val="734F5BEC"/>
    <w:multiLevelType w:val="multilevel"/>
    <w:tmpl w:val="484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7"/>
  </w:num>
  <w:num w:numId="10">
    <w:abstractNumId w:val="14"/>
  </w:num>
  <w:num w:numId="11">
    <w:abstractNumId w:val="4"/>
  </w:num>
  <w:num w:numId="12">
    <w:abstractNumId w:val="16"/>
  </w:num>
  <w:num w:numId="13">
    <w:abstractNumId w:val="12"/>
  </w:num>
  <w:num w:numId="14">
    <w:abstractNumId w:val="8"/>
  </w:num>
  <w:num w:numId="15">
    <w:abstractNumId w:val="15"/>
  </w:num>
  <w:num w:numId="16">
    <w:abstractNumId w:val="10"/>
  </w:num>
  <w:num w:numId="17">
    <w:abstractNumId w:val="7"/>
  </w:num>
  <w:num w:numId="18">
    <w:abstractNumId w:val="1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30E3"/>
    <w:rsid w:val="00002D05"/>
    <w:rsid w:val="00017EB7"/>
    <w:rsid w:val="00024C93"/>
    <w:rsid w:val="00027983"/>
    <w:rsid w:val="000362B2"/>
    <w:rsid w:val="00084793"/>
    <w:rsid w:val="0008636F"/>
    <w:rsid w:val="000B285A"/>
    <w:rsid w:val="000F2D5A"/>
    <w:rsid w:val="00106CA2"/>
    <w:rsid w:val="00112CBF"/>
    <w:rsid w:val="00120668"/>
    <w:rsid w:val="00123AF1"/>
    <w:rsid w:val="00123C9C"/>
    <w:rsid w:val="0013090D"/>
    <w:rsid w:val="00144807"/>
    <w:rsid w:val="00146DA3"/>
    <w:rsid w:val="00181705"/>
    <w:rsid w:val="00185EFA"/>
    <w:rsid w:val="001B1870"/>
    <w:rsid w:val="001B57AB"/>
    <w:rsid w:val="001C6264"/>
    <w:rsid w:val="001E0372"/>
    <w:rsid w:val="001F2B86"/>
    <w:rsid w:val="00200457"/>
    <w:rsid w:val="00211F34"/>
    <w:rsid w:val="00240281"/>
    <w:rsid w:val="002428AC"/>
    <w:rsid w:val="00271E06"/>
    <w:rsid w:val="002760F2"/>
    <w:rsid w:val="0027712A"/>
    <w:rsid w:val="002C7BE3"/>
    <w:rsid w:val="00364554"/>
    <w:rsid w:val="003719CB"/>
    <w:rsid w:val="00375B7E"/>
    <w:rsid w:val="003D58B3"/>
    <w:rsid w:val="003E4D31"/>
    <w:rsid w:val="003F3E16"/>
    <w:rsid w:val="004259CB"/>
    <w:rsid w:val="00435910"/>
    <w:rsid w:val="00444170"/>
    <w:rsid w:val="0045683B"/>
    <w:rsid w:val="00482178"/>
    <w:rsid w:val="00482C93"/>
    <w:rsid w:val="004D00EC"/>
    <w:rsid w:val="004E430B"/>
    <w:rsid w:val="00512537"/>
    <w:rsid w:val="00531665"/>
    <w:rsid w:val="00540029"/>
    <w:rsid w:val="00543386"/>
    <w:rsid w:val="005532BB"/>
    <w:rsid w:val="00560D8A"/>
    <w:rsid w:val="005773AD"/>
    <w:rsid w:val="0058589A"/>
    <w:rsid w:val="00590FCB"/>
    <w:rsid w:val="00595F35"/>
    <w:rsid w:val="005D6AA5"/>
    <w:rsid w:val="006043F3"/>
    <w:rsid w:val="006220E4"/>
    <w:rsid w:val="006436EE"/>
    <w:rsid w:val="006570C3"/>
    <w:rsid w:val="006843A5"/>
    <w:rsid w:val="006A699B"/>
    <w:rsid w:val="006C30E3"/>
    <w:rsid w:val="006D293D"/>
    <w:rsid w:val="006E4B2E"/>
    <w:rsid w:val="00700990"/>
    <w:rsid w:val="00701F80"/>
    <w:rsid w:val="00706D8A"/>
    <w:rsid w:val="00710470"/>
    <w:rsid w:val="0072557B"/>
    <w:rsid w:val="0073231D"/>
    <w:rsid w:val="007336E4"/>
    <w:rsid w:val="00735DAE"/>
    <w:rsid w:val="00744F4A"/>
    <w:rsid w:val="00750BCC"/>
    <w:rsid w:val="007619CB"/>
    <w:rsid w:val="00763903"/>
    <w:rsid w:val="007779CD"/>
    <w:rsid w:val="00797122"/>
    <w:rsid w:val="007C24B6"/>
    <w:rsid w:val="007C2E78"/>
    <w:rsid w:val="007C5091"/>
    <w:rsid w:val="007D7889"/>
    <w:rsid w:val="007E1EA6"/>
    <w:rsid w:val="00821609"/>
    <w:rsid w:val="00836A33"/>
    <w:rsid w:val="00842C33"/>
    <w:rsid w:val="00857584"/>
    <w:rsid w:val="00860595"/>
    <w:rsid w:val="0086410B"/>
    <w:rsid w:val="008A13E5"/>
    <w:rsid w:val="008A1A1C"/>
    <w:rsid w:val="008A57D9"/>
    <w:rsid w:val="008C305C"/>
    <w:rsid w:val="008C78CB"/>
    <w:rsid w:val="008D2004"/>
    <w:rsid w:val="008D7FAB"/>
    <w:rsid w:val="008E206D"/>
    <w:rsid w:val="008F0BB2"/>
    <w:rsid w:val="0090106E"/>
    <w:rsid w:val="00927CB6"/>
    <w:rsid w:val="009300CA"/>
    <w:rsid w:val="009403D6"/>
    <w:rsid w:val="00961FC5"/>
    <w:rsid w:val="00970088"/>
    <w:rsid w:val="00973A04"/>
    <w:rsid w:val="00990DFC"/>
    <w:rsid w:val="00994CDD"/>
    <w:rsid w:val="009A60C4"/>
    <w:rsid w:val="009B61F8"/>
    <w:rsid w:val="009B7A4C"/>
    <w:rsid w:val="009C50B4"/>
    <w:rsid w:val="009D1E74"/>
    <w:rsid w:val="009D34C6"/>
    <w:rsid w:val="009D723E"/>
    <w:rsid w:val="009E6C69"/>
    <w:rsid w:val="00A01C72"/>
    <w:rsid w:val="00A043B0"/>
    <w:rsid w:val="00A25522"/>
    <w:rsid w:val="00A53134"/>
    <w:rsid w:val="00A556F5"/>
    <w:rsid w:val="00A669B2"/>
    <w:rsid w:val="00A81B7F"/>
    <w:rsid w:val="00A86619"/>
    <w:rsid w:val="00A8709C"/>
    <w:rsid w:val="00A87EA1"/>
    <w:rsid w:val="00A91CCA"/>
    <w:rsid w:val="00AC5F61"/>
    <w:rsid w:val="00AD456C"/>
    <w:rsid w:val="00AE6A78"/>
    <w:rsid w:val="00B057D3"/>
    <w:rsid w:val="00B135C1"/>
    <w:rsid w:val="00B267E1"/>
    <w:rsid w:val="00B33820"/>
    <w:rsid w:val="00B81839"/>
    <w:rsid w:val="00B94332"/>
    <w:rsid w:val="00BA09E0"/>
    <w:rsid w:val="00BB0072"/>
    <w:rsid w:val="00BC3B77"/>
    <w:rsid w:val="00BD21C5"/>
    <w:rsid w:val="00BE345A"/>
    <w:rsid w:val="00C148B8"/>
    <w:rsid w:val="00C1570C"/>
    <w:rsid w:val="00C66B93"/>
    <w:rsid w:val="00C66C9C"/>
    <w:rsid w:val="00C875C7"/>
    <w:rsid w:val="00C9025E"/>
    <w:rsid w:val="00CA6A5D"/>
    <w:rsid w:val="00CB617B"/>
    <w:rsid w:val="00CC4C84"/>
    <w:rsid w:val="00CD1CE8"/>
    <w:rsid w:val="00CD3B9A"/>
    <w:rsid w:val="00CE71AE"/>
    <w:rsid w:val="00D04F3F"/>
    <w:rsid w:val="00D10674"/>
    <w:rsid w:val="00D311B2"/>
    <w:rsid w:val="00D4083A"/>
    <w:rsid w:val="00D52732"/>
    <w:rsid w:val="00D77F28"/>
    <w:rsid w:val="00D84B36"/>
    <w:rsid w:val="00D85A31"/>
    <w:rsid w:val="00DB33FD"/>
    <w:rsid w:val="00DC611A"/>
    <w:rsid w:val="00DD127F"/>
    <w:rsid w:val="00DD5CD8"/>
    <w:rsid w:val="00DE2D13"/>
    <w:rsid w:val="00DE6460"/>
    <w:rsid w:val="00DF76D9"/>
    <w:rsid w:val="00E15281"/>
    <w:rsid w:val="00E21446"/>
    <w:rsid w:val="00E26C5B"/>
    <w:rsid w:val="00E425D0"/>
    <w:rsid w:val="00E43DFA"/>
    <w:rsid w:val="00E67C9E"/>
    <w:rsid w:val="00E73E99"/>
    <w:rsid w:val="00E9168C"/>
    <w:rsid w:val="00EC637F"/>
    <w:rsid w:val="00EE1BD9"/>
    <w:rsid w:val="00EF3E0B"/>
    <w:rsid w:val="00EF45D9"/>
    <w:rsid w:val="00EF71F8"/>
    <w:rsid w:val="00F1558D"/>
    <w:rsid w:val="00F15653"/>
    <w:rsid w:val="00F25FDD"/>
    <w:rsid w:val="00F40F9C"/>
    <w:rsid w:val="00F80E63"/>
    <w:rsid w:val="00FA6B4E"/>
    <w:rsid w:val="00FC20A3"/>
    <w:rsid w:val="00FE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E1"/>
  </w:style>
  <w:style w:type="paragraph" w:styleId="1">
    <w:name w:val="heading 1"/>
    <w:basedOn w:val="a"/>
    <w:next w:val="a"/>
    <w:link w:val="11"/>
    <w:uiPriority w:val="99"/>
    <w:qFormat/>
    <w:rsid w:val="006C30E3"/>
    <w:pPr>
      <w:keepNext/>
      <w:numPr>
        <w:numId w:val="1"/>
      </w:numPr>
      <w:suppressAutoHyphens/>
      <w:spacing w:after="0" w:line="300" w:lineRule="exact"/>
      <w:jc w:val="center"/>
      <w:outlineLvl w:val="0"/>
    </w:pPr>
    <w:rPr>
      <w:rFonts w:ascii="Cambria" w:eastAsia="Times New Roman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A669B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69B2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7E1E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A669B2"/>
    <w:pPr>
      <w:keepNext/>
      <w:spacing w:after="48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669B2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1"/>
    <w:uiPriority w:val="99"/>
    <w:qFormat/>
    <w:rsid w:val="006C30E3"/>
    <w:pPr>
      <w:widowControl w:val="0"/>
      <w:numPr>
        <w:ilvl w:val="6"/>
        <w:numId w:val="1"/>
      </w:numPr>
      <w:suppressAutoHyphens/>
      <w:autoSpaceDE w:val="0"/>
      <w:spacing w:before="240" w:after="60" w:line="240" w:lineRule="auto"/>
      <w:ind w:left="0" w:firstLine="720"/>
      <w:jc w:val="both"/>
      <w:outlineLvl w:val="6"/>
    </w:pPr>
    <w:rPr>
      <w:rFonts w:ascii="Calibri" w:eastAsia="Times New Roman" w:hAnsi="Calibri" w:cs="Calibri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8A13E5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8A13E5"/>
    <w:pPr>
      <w:spacing w:before="240" w:after="60" w:line="240" w:lineRule="auto"/>
      <w:outlineLvl w:val="8"/>
    </w:pPr>
    <w:rPr>
      <w:rFonts w:ascii="Cambria" w:eastAsia="Times New Roman" w:hAnsi="Cambria" w:cs="Cambria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rsid w:val="006C30E3"/>
    <w:rPr>
      <w:rFonts w:ascii="Cambria" w:eastAsia="Times New Roman" w:hAnsi="Cambria" w:cs="Cambria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A669B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669B2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7E1E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9"/>
    <w:rsid w:val="00A669B2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uiPriority w:val="99"/>
    <w:rsid w:val="00A669B2"/>
    <w:rPr>
      <w:rFonts w:ascii="Calibri" w:eastAsia="Times New Roman" w:hAnsi="Calibri" w:cs="Times New Roman"/>
      <w:b/>
      <w:bCs/>
    </w:rPr>
  </w:style>
  <w:style w:type="character" w:customStyle="1" w:styleId="71">
    <w:name w:val="Заголовок 7 Знак1"/>
    <w:basedOn w:val="a0"/>
    <w:link w:val="7"/>
    <w:uiPriority w:val="99"/>
    <w:rsid w:val="006C30E3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8A13E5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8A13E5"/>
    <w:rPr>
      <w:rFonts w:ascii="Cambria" w:eastAsia="Times New Roman" w:hAnsi="Cambria" w:cs="Cambria"/>
      <w:lang w:val="en-US" w:eastAsia="en-US"/>
    </w:rPr>
  </w:style>
  <w:style w:type="character" w:customStyle="1" w:styleId="10">
    <w:name w:val="Заголовок 1 Знак"/>
    <w:basedOn w:val="a0"/>
    <w:uiPriority w:val="99"/>
    <w:rsid w:val="006C30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70">
    <w:name w:val="Заголовок 7 Знак"/>
    <w:basedOn w:val="a0"/>
    <w:uiPriority w:val="99"/>
    <w:rsid w:val="006C30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WW8Num1z0">
    <w:name w:val="WW8Num1z0"/>
    <w:uiPriority w:val="99"/>
    <w:rsid w:val="006C30E3"/>
    <w:rPr>
      <w:rFonts w:ascii="Symbol" w:hAnsi="Symbol" w:cs="Symbol"/>
    </w:rPr>
  </w:style>
  <w:style w:type="character" w:customStyle="1" w:styleId="WW8Num1z1">
    <w:name w:val="WW8Num1z1"/>
    <w:uiPriority w:val="99"/>
    <w:rsid w:val="006C30E3"/>
    <w:rPr>
      <w:rFonts w:ascii="Courier New" w:hAnsi="Courier New" w:cs="Courier New"/>
    </w:rPr>
  </w:style>
  <w:style w:type="character" w:customStyle="1" w:styleId="WW8Num1z2">
    <w:name w:val="WW8Num1z2"/>
    <w:uiPriority w:val="99"/>
    <w:rsid w:val="006C30E3"/>
    <w:rPr>
      <w:rFonts w:ascii="Wingdings" w:hAnsi="Wingdings" w:cs="Wingdings"/>
    </w:rPr>
  </w:style>
  <w:style w:type="character" w:customStyle="1" w:styleId="WW8Num1z3">
    <w:name w:val="WW8Num1z3"/>
    <w:uiPriority w:val="99"/>
    <w:rsid w:val="006C30E3"/>
  </w:style>
  <w:style w:type="character" w:customStyle="1" w:styleId="WW8Num1z4">
    <w:name w:val="WW8Num1z4"/>
    <w:uiPriority w:val="99"/>
    <w:rsid w:val="006C30E3"/>
  </w:style>
  <w:style w:type="character" w:customStyle="1" w:styleId="WW8Num1z5">
    <w:name w:val="WW8Num1z5"/>
    <w:uiPriority w:val="99"/>
    <w:rsid w:val="006C30E3"/>
  </w:style>
  <w:style w:type="character" w:customStyle="1" w:styleId="WW8Num1z6">
    <w:name w:val="WW8Num1z6"/>
    <w:uiPriority w:val="99"/>
    <w:rsid w:val="006C30E3"/>
  </w:style>
  <w:style w:type="character" w:customStyle="1" w:styleId="WW8Num1z7">
    <w:name w:val="WW8Num1z7"/>
    <w:uiPriority w:val="99"/>
    <w:rsid w:val="006C30E3"/>
  </w:style>
  <w:style w:type="character" w:customStyle="1" w:styleId="WW8Num1z8">
    <w:name w:val="WW8Num1z8"/>
    <w:uiPriority w:val="99"/>
    <w:rsid w:val="006C30E3"/>
  </w:style>
  <w:style w:type="character" w:customStyle="1" w:styleId="WW8Num2z0">
    <w:name w:val="WW8Num2z0"/>
    <w:uiPriority w:val="99"/>
    <w:rsid w:val="006C30E3"/>
    <w:rPr>
      <w:rFonts w:ascii="Symbol" w:hAnsi="Symbol" w:cs="Symbol"/>
    </w:rPr>
  </w:style>
  <w:style w:type="character" w:customStyle="1" w:styleId="WW8Num2z1">
    <w:name w:val="WW8Num2z1"/>
    <w:uiPriority w:val="99"/>
    <w:rsid w:val="006C30E3"/>
    <w:rPr>
      <w:rFonts w:ascii="Courier New" w:hAnsi="Courier New" w:cs="Courier New"/>
    </w:rPr>
  </w:style>
  <w:style w:type="character" w:customStyle="1" w:styleId="WW8Num2z2">
    <w:name w:val="WW8Num2z2"/>
    <w:uiPriority w:val="99"/>
    <w:rsid w:val="006C30E3"/>
    <w:rPr>
      <w:rFonts w:ascii="Wingdings" w:hAnsi="Wingdings" w:cs="Wingdings"/>
    </w:rPr>
  </w:style>
  <w:style w:type="character" w:customStyle="1" w:styleId="WW8Num3z0">
    <w:name w:val="WW8Num3z0"/>
    <w:uiPriority w:val="99"/>
    <w:rsid w:val="006C30E3"/>
    <w:rPr>
      <w:rFonts w:ascii="Symbol" w:hAnsi="Symbol" w:cs="Symbol"/>
    </w:rPr>
  </w:style>
  <w:style w:type="character" w:customStyle="1" w:styleId="WW8Num3z1">
    <w:name w:val="WW8Num3z1"/>
    <w:uiPriority w:val="99"/>
    <w:rsid w:val="006C30E3"/>
    <w:rPr>
      <w:rFonts w:ascii="Courier New" w:hAnsi="Courier New" w:cs="Courier New"/>
    </w:rPr>
  </w:style>
  <w:style w:type="character" w:customStyle="1" w:styleId="WW8Num3z2">
    <w:name w:val="WW8Num3z2"/>
    <w:uiPriority w:val="99"/>
    <w:rsid w:val="006C30E3"/>
    <w:rPr>
      <w:rFonts w:ascii="Wingdings" w:hAnsi="Wingdings" w:cs="Wingdings"/>
    </w:rPr>
  </w:style>
  <w:style w:type="character" w:customStyle="1" w:styleId="WW8Num4z0">
    <w:name w:val="WW8Num4z0"/>
    <w:uiPriority w:val="99"/>
    <w:rsid w:val="006C30E3"/>
    <w:rPr>
      <w:rFonts w:ascii="Symbol" w:hAnsi="Symbol" w:cs="Symbol"/>
    </w:rPr>
  </w:style>
  <w:style w:type="character" w:customStyle="1" w:styleId="WW8Num4z1">
    <w:name w:val="WW8Num4z1"/>
    <w:uiPriority w:val="99"/>
    <w:rsid w:val="006C30E3"/>
    <w:rPr>
      <w:rFonts w:ascii="Courier New" w:hAnsi="Courier New" w:cs="Courier New"/>
    </w:rPr>
  </w:style>
  <w:style w:type="character" w:customStyle="1" w:styleId="WW8Num4z2">
    <w:name w:val="WW8Num4z2"/>
    <w:uiPriority w:val="99"/>
    <w:rsid w:val="006C30E3"/>
    <w:rPr>
      <w:rFonts w:ascii="Wingdings" w:hAnsi="Wingdings" w:cs="Wingdings"/>
    </w:rPr>
  </w:style>
  <w:style w:type="character" w:customStyle="1" w:styleId="WW8Num5z0">
    <w:name w:val="WW8Num5z0"/>
    <w:uiPriority w:val="99"/>
    <w:rsid w:val="006C30E3"/>
  </w:style>
  <w:style w:type="character" w:customStyle="1" w:styleId="WW8Num6z0">
    <w:name w:val="WW8Num6z0"/>
    <w:uiPriority w:val="99"/>
    <w:rsid w:val="006C30E3"/>
    <w:rPr>
      <w:rFonts w:ascii="Symbol" w:hAnsi="Symbol" w:cs="Symbol"/>
    </w:rPr>
  </w:style>
  <w:style w:type="character" w:customStyle="1" w:styleId="WW8Num6z1">
    <w:name w:val="WW8Num6z1"/>
    <w:uiPriority w:val="99"/>
    <w:rsid w:val="006C30E3"/>
  </w:style>
  <w:style w:type="character" w:customStyle="1" w:styleId="WW8Num6z2">
    <w:name w:val="WW8Num6z2"/>
    <w:uiPriority w:val="99"/>
    <w:rsid w:val="006C30E3"/>
  </w:style>
  <w:style w:type="character" w:customStyle="1" w:styleId="WW8Num6z3">
    <w:name w:val="WW8Num6z3"/>
    <w:uiPriority w:val="99"/>
    <w:rsid w:val="006C30E3"/>
  </w:style>
  <w:style w:type="character" w:customStyle="1" w:styleId="WW8Num6z4">
    <w:name w:val="WW8Num6z4"/>
    <w:uiPriority w:val="99"/>
    <w:rsid w:val="006C30E3"/>
  </w:style>
  <w:style w:type="character" w:customStyle="1" w:styleId="WW8Num6z5">
    <w:name w:val="WW8Num6z5"/>
    <w:uiPriority w:val="99"/>
    <w:rsid w:val="006C30E3"/>
  </w:style>
  <w:style w:type="character" w:customStyle="1" w:styleId="WW8Num6z6">
    <w:name w:val="WW8Num6z6"/>
    <w:uiPriority w:val="99"/>
    <w:rsid w:val="006C30E3"/>
  </w:style>
  <w:style w:type="character" w:customStyle="1" w:styleId="WW8Num6z7">
    <w:name w:val="WW8Num6z7"/>
    <w:uiPriority w:val="99"/>
    <w:rsid w:val="006C30E3"/>
  </w:style>
  <w:style w:type="character" w:customStyle="1" w:styleId="WW8Num6z8">
    <w:name w:val="WW8Num6z8"/>
    <w:uiPriority w:val="99"/>
    <w:rsid w:val="006C30E3"/>
  </w:style>
  <w:style w:type="character" w:customStyle="1" w:styleId="WW8Num7z0">
    <w:name w:val="WW8Num7z0"/>
    <w:uiPriority w:val="99"/>
    <w:rsid w:val="006C30E3"/>
  </w:style>
  <w:style w:type="character" w:customStyle="1" w:styleId="WW8Num7z1">
    <w:name w:val="WW8Num7z1"/>
    <w:uiPriority w:val="99"/>
    <w:rsid w:val="006C30E3"/>
  </w:style>
  <w:style w:type="character" w:customStyle="1" w:styleId="WW8Num7z2">
    <w:name w:val="WW8Num7z2"/>
    <w:uiPriority w:val="99"/>
    <w:rsid w:val="006C30E3"/>
  </w:style>
  <w:style w:type="character" w:customStyle="1" w:styleId="WW8Num7z3">
    <w:name w:val="WW8Num7z3"/>
    <w:uiPriority w:val="99"/>
    <w:rsid w:val="006C30E3"/>
  </w:style>
  <w:style w:type="character" w:customStyle="1" w:styleId="WW8Num7z4">
    <w:name w:val="WW8Num7z4"/>
    <w:uiPriority w:val="99"/>
    <w:rsid w:val="006C30E3"/>
  </w:style>
  <w:style w:type="character" w:customStyle="1" w:styleId="WW8Num7z5">
    <w:name w:val="WW8Num7z5"/>
    <w:uiPriority w:val="99"/>
    <w:rsid w:val="006C30E3"/>
  </w:style>
  <w:style w:type="character" w:customStyle="1" w:styleId="WW8Num7z6">
    <w:name w:val="WW8Num7z6"/>
    <w:uiPriority w:val="99"/>
    <w:rsid w:val="006C30E3"/>
  </w:style>
  <w:style w:type="character" w:customStyle="1" w:styleId="WW8Num7z7">
    <w:name w:val="WW8Num7z7"/>
    <w:uiPriority w:val="99"/>
    <w:rsid w:val="006C30E3"/>
  </w:style>
  <w:style w:type="character" w:customStyle="1" w:styleId="WW8Num7z8">
    <w:name w:val="WW8Num7z8"/>
    <w:uiPriority w:val="99"/>
    <w:rsid w:val="006C30E3"/>
  </w:style>
  <w:style w:type="character" w:customStyle="1" w:styleId="WW8Num8z0">
    <w:name w:val="WW8Num8z0"/>
    <w:uiPriority w:val="99"/>
    <w:rsid w:val="006C30E3"/>
    <w:rPr>
      <w:sz w:val="24"/>
      <w:szCs w:val="24"/>
    </w:rPr>
  </w:style>
  <w:style w:type="character" w:customStyle="1" w:styleId="WW8Num9z0">
    <w:name w:val="WW8Num9z0"/>
    <w:uiPriority w:val="99"/>
    <w:rsid w:val="006C30E3"/>
    <w:rPr>
      <w:rFonts w:ascii="Symbol" w:hAnsi="Symbol" w:cs="Symbol"/>
    </w:rPr>
  </w:style>
  <w:style w:type="character" w:customStyle="1" w:styleId="WW8Num9z1">
    <w:name w:val="WW8Num9z1"/>
    <w:uiPriority w:val="99"/>
    <w:rsid w:val="006C30E3"/>
    <w:rPr>
      <w:rFonts w:ascii="Courier New" w:hAnsi="Courier New" w:cs="Courier New"/>
    </w:rPr>
  </w:style>
  <w:style w:type="character" w:customStyle="1" w:styleId="WW8Num9z2">
    <w:name w:val="WW8Num9z2"/>
    <w:uiPriority w:val="99"/>
    <w:rsid w:val="006C30E3"/>
    <w:rPr>
      <w:rFonts w:ascii="Wingdings" w:hAnsi="Wingdings" w:cs="Wingdings"/>
    </w:rPr>
  </w:style>
  <w:style w:type="character" w:customStyle="1" w:styleId="WW8Num10z0">
    <w:name w:val="WW8Num10z0"/>
    <w:uiPriority w:val="99"/>
    <w:rsid w:val="006C30E3"/>
    <w:rPr>
      <w:rFonts w:ascii="Symbol" w:hAnsi="Symbol" w:cs="Symbol"/>
    </w:rPr>
  </w:style>
  <w:style w:type="character" w:customStyle="1" w:styleId="WW8Num10z1">
    <w:name w:val="WW8Num10z1"/>
    <w:uiPriority w:val="99"/>
    <w:rsid w:val="006C30E3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6C30E3"/>
    <w:rPr>
      <w:rFonts w:ascii="Wingdings" w:hAnsi="Wingdings" w:cs="Wingdings"/>
    </w:rPr>
  </w:style>
  <w:style w:type="character" w:customStyle="1" w:styleId="WW8Num11z0">
    <w:name w:val="WW8Num11z0"/>
    <w:uiPriority w:val="99"/>
    <w:rsid w:val="006C30E3"/>
    <w:rPr>
      <w:rFonts w:ascii="Symbol" w:hAnsi="Symbol" w:cs="Symbol"/>
    </w:rPr>
  </w:style>
  <w:style w:type="character" w:customStyle="1" w:styleId="WW8Num11z1">
    <w:name w:val="WW8Num11z1"/>
    <w:uiPriority w:val="99"/>
    <w:rsid w:val="006C30E3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6C30E3"/>
    <w:rPr>
      <w:rFonts w:ascii="Wingdings" w:hAnsi="Wingdings" w:cs="Wingdings"/>
    </w:rPr>
  </w:style>
  <w:style w:type="character" w:customStyle="1" w:styleId="WW8Num12z0">
    <w:name w:val="WW8Num12z0"/>
    <w:uiPriority w:val="99"/>
    <w:rsid w:val="006C30E3"/>
  </w:style>
  <w:style w:type="character" w:customStyle="1" w:styleId="WW8Num12z1">
    <w:name w:val="WW8Num12z1"/>
    <w:uiPriority w:val="99"/>
    <w:rsid w:val="006C30E3"/>
  </w:style>
  <w:style w:type="character" w:customStyle="1" w:styleId="WW8Num12z2">
    <w:name w:val="WW8Num12z2"/>
    <w:uiPriority w:val="99"/>
    <w:rsid w:val="006C30E3"/>
  </w:style>
  <w:style w:type="character" w:customStyle="1" w:styleId="WW8Num12z3">
    <w:name w:val="WW8Num12z3"/>
    <w:uiPriority w:val="99"/>
    <w:rsid w:val="006C30E3"/>
  </w:style>
  <w:style w:type="character" w:customStyle="1" w:styleId="WW8Num12z4">
    <w:name w:val="WW8Num12z4"/>
    <w:uiPriority w:val="99"/>
    <w:rsid w:val="006C30E3"/>
  </w:style>
  <w:style w:type="character" w:customStyle="1" w:styleId="WW8Num12z5">
    <w:name w:val="WW8Num12z5"/>
    <w:uiPriority w:val="99"/>
    <w:rsid w:val="006C30E3"/>
  </w:style>
  <w:style w:type="character" w:customStyle="1" w:styleId="WW8Num12z6">
    <w:name w:val="WW8Num12z6"/>
    <w:uiPriority w:val="99"/>
    <w:rsid w:val="006C30E3"/>
  </w:style>
  <w:style w:type="character" w:customStyle="1" w:styleId="WW8Num12z7">
    <w:name w:val="WW8Num12z7"/>
    <w:uiPriority w:val="99"/>
    <w:rsid w:val="006C30E3"/>
  </w:style>
  <w:style w:type="character" w:customStyle="1" w:styleId="WW8Num12z8">
    <w:name w:val="WW8Num12z8"/>
    <w:uiPriority w:val="99"/>
    <w:rsid w:val="006C30E3"/>
  </w:style>
  <w:style w:type="character" w:customStyle="1" w:styleId="WW8Num13z0">
    <w:name w:val="WW8Num13z0"/>
    <w:uiPriority w:val="99"/>
    <w:rsid w:val="006C30E3"/>
    <w:rPr>
      <w:rFonts w:ascii="Symbol" w:hAnsi="Symbol" w:cs="Symbol"/>
    </w:rPr>
  </w:style>
  <w:style w:type="character" w:customStyle="1" w:styleId="WW8Num13z1">
    <w:name w:val="WW8Num13z1"/>
    <w:uiPriority w:val="99"/>
    <w:rsid w:val="006C30E3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6C30E3"/>
    <w:rPr>
      <w:rFonts w:ascii="Wingdings" w:hAnsi="Wingdings" w:cs="Wingdings"/>
    </w:rPr>
  </w:style>
  <w:style w:type="character" w:customStyle="1" w:styleId="WW8Num14z0">
    <w:name w:val="WW8Num14z0"/>
    <w:uiPriority w:val="99"/>
    <w:rsid w:val="006C30E3"/>
    <w:rPr>
      <w:rFonts w:ascii="Symbol" w:hAnsi="Symbol" w:cs="Symbol"/>
    </w:rPr>
  </w:style>
  <w:style w:type="character" w:customStyle="1" w:styleId="WW8Num14z1">
    <w:name w:val="WW8Num14z1"/>
    <w:uiPriority w:val="99"/>
    <w:rsid w:val="006C30E3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6C30E3"/>
    <w:rPr>
      <w:rFonts w:ascii="Wingdings" w:hAnsi="Wingdings" w:cs="Wingdings"/>
    </w:rPr>
  </w:style>
  <w:style w:type="character" w:customStyle="1" w:styleId="WW8Num15z0">
    <w:name w:val="WW8Num15z0"/>
    <w:uiPriority w:val="99"/>
    <w:rsid w:val="006C30E3"/>
    <w:rPr>
      <w:rFonts w:ascii="Symbol" w:hAnsi="Symbol" w:cs="Symbol"/>
    </w:rPr>
  </w:style>
  <w:style w:type="character" w:customStyle="1" w:styleId="WW8Num15z1">
    <w:name w:val="WW8Num15z1"/>
    <w:uiPriority w:val="99"/>
    <w:rsid w:val="006C30E3"/>
  </w:style>
  <w:style w:type="character" w:customStyle="1" w:styleId="WW8Num15z2">
    <w:name w:val="WW8Num15z2"/>
    <w:uiPriority w:val="99"/>
    <w:rsid w:val="006C30E3"/>
  </w:style>
  <w:style w:type="character" w:customStyle="1" w:styleId="WW8Num15z3">
    <w:name w:val="WW8Num15z3"/>
    <w:uiPriority w:val="99"/>
    <w:rsid w:val="006C30E3"/>
  </w:style>
  <w:style w:type="character" w:customStyle="1" w:styleId="WW8Num15z4">
    <w:name w:val="WW8Num15z4"/>
    <w:uiPriority w:val="99"/>
    <w:rsid w:val="006C30E3"/>
  </w:style>
  <w:style w:type="character" w:customStyle="1" w:styleId="WW8Num15z5">
    <w:name w:val="WW8Num15z5"/>
    <w:uiPriority w:val="99"/>
    <w:rsid w:val="006C30E3"/>
  </w:style>
  <w:style w:type="character" w:customStyle="1" w:styleId="WW8Num15z6">
    <w:name w:val="WW8Num15z6"/>
    <w:uiPriority w:val="99"/>
    <w:rsid w:val="006C30E3"/>
  </w:style>
  <w:style w:type="character" w:customStyle="1" w:styleId="WW8Num15z7">
    <w:name w:val="WW8Num15z7"/>
    <w:uiPriority w:val="99"/>
    <w:rsid w:val="006C30E3"/>
  </w:style>
  <w:style w:type="character" w:customStyle="1" w:styleId="WW8Num15z8">
    <w:name w:val="WW8Num15z8"/>
    <w:uiPriority w:val="99"/>
    <w:rsid w:val="006C30E3"/>
  </w:style>
  <w:style w:type="character" w:customStyle="1" w:styleId="WW8Num16z0">
    <w:name w:val="WW8Num16z0"/>
    <w:uiPriority w:val="99"/>
    <w:rsid w:val="006C30E3"/>
    <w:rPr>
      <w:rFonts w:ascii="Symbol" w:hAnsi="Symbol" w:cs="Symbol"/>
    </w:rPr>
  </w:style>
  <w:style w:type="character" w:customStyle="1" w:styleId="WW8Num16z1">
    <w:name w:val="WW8Num16z1"/>
    <w:uiPriority w:val="99"/>
    <w:rsid w:val="006C30E3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6C30E3"/>
    <w:rPr>
      <w:rFonts w:ascii="Wingdings" w:hAnsi="Wingdings" w:cs="Wingdings"/>
    </w:rPr>
  </w:style>
  <w:style w:type="character" w:customStyle="1" w:styleId="WW8Num17z0">
    <w:name w:val="WW8Num17z0"/>
    <w:uiPriority w:val="99"/>
    <w:rsid w:val="006C30E3"/>
    <w:rPr>
      <w:rFonts w:ascii="Symbol" w:hAnsi="Symbol" w:cs="Symbol"/>
    </w:rPr>
  </w:style>
  <w:style w:type="character" w:customStyle="1" w:styleId="WW8Num17z1">
    <w:name w:val="WW8Num17z1"/>
    <w:uiPriority w:val="99"/>
    <w:rsid w:val="006C30E3"/>
  </w:style>
  <w:style w:type="character" w:customStyle="1" w:styleId="WW8Num17z2">
    <w:name w:val="WW8Num17z2"/>
    <w:uiPriority w:val="99"/>
    <w:rsid w:val="006C30E3"/>
  </w:style>
  <w:style w:type="character" w:customStyle="1" w:styleId="WW8Num17z3">
    <w:name w:val="WW8Num17z3"/>
    <w:uiPriority w:val="99"/>
    <w:rsid w:val="006C30E3"/>
  </w:style>
  <w:style w:type="character" w:customStyle="1" w:styleId="WW8Num17z4">
    <w:name w:val="WW8Num17z4"/>
    <w:uiPriority w:val="99"/>
    <w:rsid w:val="006C30E3"/>
  </w:style>
  <w:style w:type="character" w:customStyle="1" w:styleId="WW8Num17z5">
    <w:name w:val="WW8Num17z5"/>
    <w:uiPriority w:val="99"/>
    <w:rsid w:val="006C30E3"/>
  </w:style>
  <w:style w:type="character" w:customStyle="1" w:styleId="WW8Num17z6">
    <w:name w:val="WW8Num17z6"/>
    <w:uiPriority w:val="99"/>
    <w:rsid w:val="006C30E3"/>
  </w:style>
  <w:style w:type="character" w:customStyle="1" w:styleId="WW8Num17z7">
    <w:name w:val="WW8Num17z7"/>
    <w:uiPriority w:val="99"/>
    <w:rsid w:val="006C30E3"/>
  </w:style>
  <w:style w:type="character" w:customStyle="1" w:styleId="WW8Num17z8">
    <w:name w:val="WW8Num17z8"/>
    <w:uiPriority w:val="99"/>
    <w:rsid w:val="006C30E3"/>
  </w:style>
  <w:style w:type="character" w:customStyle="1" w:styleId="WW8Num18z0">
    <w:name w:val="WW8Num18z0"/>
    <w:uiPriority w:val="99"/>
    <w:rsid w:val="006C30E3"/>
    <w:rPr>
      <w:rFonts w:ascii="Symbol" w:hAnsi="Symbol" w:cs="Symbol"/>
    </w:rPr>
  </w:style>
  <w:style w:type="character" w:customStyle="1" w:styleId="WW8Num18z2">
    <w:name w:val="WW8Num18z2"/>
    <w:uiPriority w:val="99"/>
    <w:rsid w:val="006C30E3"/>
    <w:rPr>
      <w:rFonts w:ascii="Wingdings" w:hAnsi="Wingdings" w:cs="Wingdings"/>
    </w:rPr>
  </w:style>
  <w:style w:type="character" w:customStyle="1" w:styleId="WW8Num18z4">
    <w:name w:val="WW8Num18z4"/>
    <w:uiPriority w:val="99"/>
    <w:rsid w:val="006C30E3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6C30E3"/>
    <w:rPr>
      <w:rFonts w:ascii="Symbol" w:hAnsi="Symbol" w:cs="Symbol"/>
    </w:rPr>
  </w:style>
  <w:style w:type="character" w:customStyle="1" w:styleId="WW8Num19z1">
    <w:name w:val="WW8Num19z1"/>
    <w:uiPriority w:val="99"/>
    <w:rsid w:val="006C30E3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6C30E3"/>
    <w:rPr>
      <w:rFonts w:ascii="Wingdings" w:hAnsi="Wingdings" w:cs="Wingdings"/>
    </w:rPr>
  </w:style>
  <w:style w:type="character" w:customStyle="1" w:styleId="WW8Num20z0">
    <w:name w:val="WW8Num20z0"/>
    <w:uiPriority w:val="99"/>
    <w:rsid w:val="006C30E3"/>
    <w:rPr>
      <w:rFonts w:ascii="Symbol" w:hAnsi="Symbol" w:cs="Symbol"/>
    </w:rPr>
  </w:style>
  <w:style w:type="character" w:customStyle="1" w:styleId="WW8Num20z1">
    <w:name w:val="WW8Num20z1"/>
    <w:uiPriority w:val="99"/>
    <w:rsid w:val="006C30E3"/>
  </w:style>
  <w:style w:type="character" w:customStyle="1" w:styleId="WW8Num20z2">
    <w:name w:val="WW8Num20z2"/>
    <w:uiPriority w:val="99"/>
    <w:rsid w:val="006C30E3"/>
  </w:style>
  <w:style w:type="character" w:customStyle="1" w:styleId="WW8Num20z3">
    <w:name w:val="WW8Num20z3"/>
    <w:uiPriority w:val="99"/>
    <w:rsid w:val="006C30E3"/>
  </w:style>
  <w:style w:type="character" w:customStyle="1" w:styleId="WW8Num20z4">
    <w:name w:val="WW8Num20z4"/>
    <w:uiPriority w:val="99"/>
    <w:rsid w:val="006C30E3"/>
  </w:style>
  <w:style w:type="character" w:customStyle="1" w:styleId="WW8Num20z5">
    <w:name w:val="WW8Num20z5"/>
    <w:uiPriority w:val="99"/>
    <w:rsid w:val="006C30E3"/>
  </w:style>
  <w:style w:type="character" w:customStyle="1" w:styleId="WW8Num20z6">
    <w:name w:val="WW8Num20z6"/>
    <w:uiPriority w:val="99"/>
    <w:rsid w:val="006C30E3"/>
  </w:style>
  <w:style w:type="character" w:customStyle="1" w:styleId="WW8Num20z7">
    <w:name w:val="WW8Num20z7"/>
    <w:uiPriority w:val="99"/>
    <w:rsid w:val="006C30E3"/>
  </w:style>
  <w:style w:type="character" w:customStyle="1" w:styleId="WW8Num20z8">
    <w:name w:val="WW8Num20z8"/>
    <w:uiPriority w:val="99"/>
    <w:rsid w:val="006C30E3"/>
  </w:style>
  <w:style w:type="character" w:customStyle="1" w:styleId="WW8Num21z0">
    <w:name w:val="WW8Num21z0"/>
    <w:uiPriority w:val="99"/>
    <w:rsid w:val="006C30E3"/>
    <w:rPr>
      <w:rFonts w:ascii="Symbol" w:hAnsi="Symbol" w:cs="Symbol"/>
    </w:rPr>
  </w:style>
  <w:style w:type="character" w:customStyle="1" w:styleId="WW8Num21z1">
    <w:name w:val="WW8Num21z1"/>
    <w:uiPriority w:val="99"/>
    <w:rsid w:val="006C30E3"/>
  </w:style>
  <w:style w:type="character" w:customStyle="1" w:styleId="WW8Num21z2">
    <w:name w:val="WW8Num21z2"/>
    <w:uiPriority w:val="99"/>
    <w:rsid w:val="006C30E3"/>
  </w:style>
  <w:style w:type="character" w:customStyle="1" w:styleId="WW8Num21z3">
    <w:name w:val="WW8Num21z3"/>
    <w:uiPriority w:val="99"/>
    <w:rsid w:val="006C30E3"/>
  </w:style>
  <w:style w:type="character" w:customStyle="1" w:styleId="WW8Num21z4">
    <w:name w:val="WW8Num21z4"/>
    <w:uiPriority w:val="99"/>
    <w:rsid w:val="006C30E3"/>
  </w:style>
  <w:style w:type="character" w:customStyle="1" w:styleId="WW8Num21z5">
    <w:name w:val="WW8Num21z5"/>
    <w:uiPriority w:val="99"/>
    <w:rsid w:val="006C30E3"/>
  </w:style>
  <w:style w:type="character" w:customStyle="1" w:styleId="WW8Num21z6">
    <w:name w:val="WW8Num21z6"/>
    <w:uiPriority w:val="99"/>
    <w:rsid w:val="006C30E3"/>
  </w:style>
  <w:style w:type="character" w:customStyle="1" w:styleId="WW8Num21z7">
    <w:name w:val="WW8Num21z7"/>
    <w:uiPriority w:val="99"/>
    <w:rsid w:val="006C30E3"/>
  </w:style>
  <w:style w:type="character" w:customStyle="1" w:styleId="WW8Num21z8">
    <w:name w:val="WW8Num21z8"/>
    <w:uiPriority w:val="99"/>
    <w:rsid w:val="006C30E3"/>
  </w:style>
  <w:style w:type="character" w:customStyle="1" w:styleId="WW8Num22z0">
    <w:name w:val="WW8Num22z0"/>
    <w:uiPriority w:val="99"/>
    <w:rsid w:val="006C30E3"/>
    <w:rPr>
      <w:rFonts w:ascii="Symbol" w:hAnsi="Symbol" w:cs="Symbol"/>
    </w:rPr>
  </w:style>
  <w:style w:type="character" w:customStyle="1" w:styleId="WW8Num22z1">
    <w:name w:val="WW8Num22z1"/>
    <w:uiPriority w:val="99"/>
    <w:rsid w:val="006C30E3"/>
  </w:style>
  <w:style w:type="character" w:customStyle="1" w:styleId="WW8Num22z2">
    <w:name w:val="WW8Num22z2"/>
    <w:uiPriority w:val="99"/>
    <w:rsid w:val="006C30E3"/>
  </w:style>
  <w:style w:type="character" w:customStyle="1" w:styleId="WW8Num22z3">
    <w:name w:val="WW8Num22z3"/>
    <w:uiPriority w:val="99"/>
    <w:rsid w:val="006C30E3"/>
  </w:style>
  <w:style w:type="character" w:customStyle="1" w:styleId="WW8Num22z4">
    <w:name w:val="WW8Num22z4"/>
    <w:uiPriority w:val="99"/>
    <w:rsid w:val="006C30E3"/>
  </w:style>
  <w:style w:type="character" w:customStyle="1" w:styleId="WW8Num22z5">
    <w:name w:val="WW8Num22z5"/>
    <w:uiPriority w:val="99"/>
    <w:rsid w:val="006C30E3"/>
  </w:style>
  <w:style w:type="character" w:customStyle="1" w:styleId="WW8Num22z6">
    <w:name w:val="WW8Num22z6"/>
    <w:uiPriority w:val="99"/>
    <w:rsid w:val="006C30E3"/>
  </w:style>
  <w:style w:type="character" w:customStyle="1" w:styleId="WW8Num22z7">
    <w:name w:val="WW8Num22z7"/>
    <w:uiPriority w:val="99"/>
    <w:rsid w:val="006C30E3"/>
  </w:style>
  <w:style w:type="character" w:customStyle="1" w:styleId="WW8Num22z8">
    <w:name w:val="WW8Num22z8"/>
    <w:uiPriority w:val="99"/>
    <w:rsid w:val="006C30E3"/>
  </w:style>
  <w:style w:type="character" w:customStyle="1" w:styleId="WW8Num23z0">
    <w:name w:val="WW8Num23z0"/>
    <w:uiPriority w:val="99"/>
    <w:rsid w:val="006C30E3"/>
    <w:rPr>
      <w:rFonts w:ascii="Symbol" w:hAnsi="Symbol" w:cs="Symbol"/>
    </w:rPr>
  </w:style>
  <w:style w:type="character" w:customStyle="1" w:styleId="WW8Num23z1">
    <w:name w:val="WW8Num23z1"/>
    <w:uiPriority w:val="99"/>
    <w:rsid w:val="006C30E3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6C30E3"/>
    <w:rPr>
      <w:rFonts w:ascii="Wingdings" w:hAnsi="Wingdings" w:cs="Wingdings"/>
    </w:rPr>
  </w:style>
  <w:style w:type="character" w:customStyle="1" w:styleId="WW8Num24z0">
    <w:name w:val="WW8Num24z0"/>
    <w:uiPriority w:val="99"/>
    <w:rsid w:val="006C30E3"/>
    <w:rPr>
      <w:rFonts w:ascii="Symbol" w:hAnsi="Symbol" w:cs="Symbol"/>
    </w:rPr>
  </w:style>
  <w:style w:type="character" w:customStyle="1" w:styleId="WW8Num24z1">
    <w:name w:val="WW8Num24z1"/>
    <w:uiPriority w:val="99"/>
    <w:rsid w:val="006C30E3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6C30E3"/>
    <w:rPr>
      <w:rFonts w:ascii="Wingdings" w:hAnsi="Wingdings" w:cs="Wingdings"/>
    </w:rPr>
  </w:style>
  <w:style w:type="character" w:customStyle="1" w:styleId="WW8Num25z0">
    <w:name w:val="WW8Num25z0"/>
    <w:uiPriority w:val="99"/>
    <w:rsid w:val="006C30E3"/>
    <w:rPr>
      <w:rFonts w:ascii="Symbol" w:hAnsi="Symbol" w:cs="Symbol"/>
    </w:rPr>
  </w:style>
  <w:style w:type="character" w:customStyle="1" w:styleId="WW8Num25z1">
    <w:name w:val="WW8Num25z1"/>
    <w:uiPriority w:val="99"/>
    <w:rsid w:val="006C30E3"/>
  </w:style>
  <w:style w:type="character" w:customStyle="1" w:styleId="WW8Num25z2">
    <w:name w:val="WW8Num25z2"/>
    <w:uiPriority w:val="99"/>
    <w:rsid w:val="006C30E3"/>
  </w:style>
  <w:style w:type="character" w:customStyle="1" w:styleId="WW8Num25z3">
    <w:name w:val="WW8Num25z3"/>
    <w:uiPriority w:val="99"/>
    <w:rsid w:val="006C30E3"/>
  </w:style>
  <w:style w:type="character" w:customStyle="1" w:styleId="WW8Num25z4">
    <w:name w:val="WW8Num25z4"/>
    <w:uiPriority w:val="99"/>
    <w:rsid w:val="006C30E3"/>
  </w:style>
  <w:style w:type="character" w:customStyle="1" w:styleId="WW8Num25z5">
    <w:name w:val="WW8Num25z5"/>
    <w:uiPriority w:val="99"/>
    <w:rsid w:val="006C30E3"/>
  </w:style>
  <w:style w:type="character" w:customStyle="1" w:styleId="WW8Num25z6">
    <w:name w:val="WW8Num25z6"/>
    <w:uiPriority w:val="99"/>
    <w:rsid w:val="006C30E3"/>
  </w:style>
  <w:style w:type="character" w:customStyle="1" w:styleId="WW8Num25z7">
    <w:name w:val="WW8Num25z7"/>
    <w:uiPriority w:val="99"/>
    <w:rsid w:val="006C30E3"/>
  </w:style>
  <w:style w:type="character" w:customStyle="1" w:styleId="WW8Num25z8">
    <w:name w:val="WW8Num25z8"/>
    <w:uiPriority w:val="99"/>
    <w:rsid w:val="006C30E3"/>
  </w:style>
  <w:style w:type="character" w:customStyle="1" w:styleId="WW8Num26z0">
    <w:name w:val="WW8Num26z0"/>
    <w:uiPriority w:val="99"/>
    <w:rsid w:val="006C30E3"/>
    <w:rPr>
      <w:rFonts w:ascii="Symbol" w:hAnsi="Symbol" w:cs="Symbol"/>
    </w:rPr>
  </w:style>
  <w:style w:type="character" w:customStyle="1" w:styleId="WW8Num26z1">
    <w:name w:val="WW8Num26z1"/>
    <w:uiPriority w:val="99"/>
    <w:rsid w:val="006C30E3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6C30E3"/>
    <w:rPr>
      <w:rFonts w:ascii="Wingdings" w:hAnsi="Wingdings" w:cs="Wingdings"/>
    </w:rPr>
  </w:style>
  <w:style w:type="character" w:customStyle="1" w:styleId="WW8Num27z0">
    <w:name w:val="WW8Num27z0"/>
    <w:uiPriority w:val="99"/>
    <w:rsid w:val="006C30E3"/>
    <w:rPr>
      <w:rFonts w:ascii="Symbol" w:hAnsi="Symbol" w:cs="Symbol"/>
    </w:rPr>
  </w:style>
  <w:style w:type="character" w:customStyle="1" w:styleId="WW8Num27z1">
    <w:name w:val="WW8Num27z1"/>
    <w:uiPriority w:val="99"/>
    <w:rsid w:val="006C30E3"/>
  </w:style>
  <w:style w:type="character" w:customStyle="1" w:styleId="WW8Num27z2">
    <w:name w:val="WW8Num27z2"/>
    <w:uiPriority w:val="99"/>
    <w:rsid w:val="006C30E3"/>
  </w:style>
  <w:style w:type="character" w:customStyle="1" w:styleId="WW8Num27z3">
    <w:name w:val="WW8Num27z3"/>
    <w:uiPriority w:val="99"/>
    <w:rsid w:val="006C30E3"/>
  </w:style>
  <w:style w:type="character" w:customStyle="1" w:styleId="WW8Num27z4">
    <w:name w:val="WW8Num27z4"/>
    <w:uiPriority w:val="99"/>
    <w:rsid w:val="006C30E3"/>
  </w:style>
  <w:style w:type="character" w:customStyle="1" w:styleId="WW8Num27z5">
    <w:name w:val="WW8Num27z5"/>
    <w:uiPriority w:val="99"/>
    <w:rsid w:val="006C30E3"/>
  </w:style>
  <w:style w:type="character" w:customStyle="1" w:styleId="WW8Num27z6">
    <w:name w:val="WW8Num27z6"/>
    <w:uiPriority w:val="99"/>
    <w:rsid w:val="006C30E3"/>
  </w:style>
  <w:style w:type="character" w:customStyle="1" w:styleId="WW8Num27z7">
    <w:name w:val="WW8Num27z7"/>
    <w:uiPriority w:val="99"/>
    <w:rsid w:val="006C30E3"/>
  </w:style>
  <w:style w:type="character" w:customStyle="1" w:styleId="WW8Num27z8">
    <w:name w:val="WW8Num27z8"/>
    <w:uiPriority w:val="99"/>
    <w:rsid w:val="006C30E3"/>
  </w:style>
  <w:style w:type="character" w:customStyle="1" w:styleId="WW8Num28z0">
    <w:name w:val="WW8Num28z0"/>
    <w:uiPriority w:val="99"/>
    <w:rsid w:val="006C30E3"/>
    <w:rPr>
      <w:rFonts w:ascii="Symbol" w:hAnsi="Symbol" w:cs="Symbol"/>
    </w:rPr>
  </w:style>
  <w:style w:type="character" w:customStyle="1" w:styleId="WW8Num28z1">
    <w:name w:val="WW8Num28z1"/>
    <w:uiPriority w:val="99"/>
    <w:rsid w:val="006C30E3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6C30E3"/>
    <w:rPr>
      <w:rFonts w:ascii="Wingdings" w:hAnsi="Wingdings" w:cs="Wingdings"/>
    </w:rPr>
  </w:style>
  <w:style w:type="character" w:customStyle="1" w:styleId="WW8Num29z0">
    <w:name w:val="WW8Num29z0"/>
    <w:uiPriority w:val="99"/>
    <w:rsid w:val="006C30E3"/>
    <w:rPr>
      <w:rFonts w:ascii="Symbol" w:hAnsi="Symbol" w:cs="Symbol"/>
    </w:rPr>
  </w:style>
  <w:style w:type="character" w:customStyle="1" w:styleId="WW8Num29z1">
    <w:name w:val="WW8Num29z1"/>
    <w:uiPriority w:val="99"/>
    <w:rsid w:val="006C30E3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6C30E3"/>
    <w:rPr>
      <w:rFonts w:ascii="Wingdings" w:hAnsi="Wingdings" w:cs="Wingdings"/>
    </w:rPr>
  </w:style>
  <w:style w:type="character" w:customStyle="1" w:styleId="WW8Num30z0">
    <w:name w:val="WW8Num30z0"/>
    <w:uiPriority w:val="99"/>
    <w:rsid w:val="006C30E3"/>
    <w:rPr>
      <w:rFonts w:ascii="Symbol" w:hAnsi="Symbol" w:cs="Symbol"/>
    </w:rPr>
  </w:style>
  <w:style w:type="character" w:customStyle="1" w:styleId="WW8Num30z1">
    <w:name w:val="WW8Num30z1"/>
    <w:uiPriority w:val="99"/>
    <w:rsid w:val="006C30E3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6C30E3"/>
    <w:rPr>
      <w:rFonts w:ascii="Wingdings" w:hAnsi="Wingdings" w:cs="Wingdings"/>
    </w:rPr>
  </w:style>
  <w:style w:type="character" w:customStyle="1" w:styleId="WW8Num31z0">
    <w:name w:val="WW8Num31z0"/>
    <w:uiPriority w:val="99"/>
    <w:rsid w:val="006C30E3"/>
    <w:rPr>
      <w:rFonts w:ascii="Symbol" w:hAnsi="Symbol" w:cs="Symbol"/>
    </w:rPr>
  </w:style>
  <w:style w:type="character" w:customStyle="1" w:styleId="WW8Num31z1">
    <w:name w:val="WW8Num31z1"/>
    <w:uiPriority w:val="99"/>
    <w:rsid w:val="006C30E3"/>
  </w:style>
  <w:style w:type="character" w:customStyle="1" w:styleId="WW8Num31z2">
    <w:name w:val="WW8Num31z2"/>
    <w:uiPriority w:val="99"/>
    <w:rsid w:val="006C30E3"/>
  </w:style>
  <w:style w:type="character" w:customStyle="1" w:styleId="WW8Num31z3">
    <w:name w:val="WW8Num31z3"/>
    <w:uiPriority w:val="99"/>
    <w:rsid w:val="006C30E3"/>
  </w:style>
  <w:style w:type="character" w:customStyle="1" w:styleId="WW8Num31z4">
    <w:name w:val="WW8Num31z4"/>
    <w:uiPriority w:val="99"/>
    <w:rsid w:val="006C30E3"/>
  </w:style>
  <w:style w:type="character" w:customStyle="1" w:styleId="WW8Num31z5">
    <w:name w:val="WW8Num31z5"/>
    <w:uiPriority w:val="99"/>
    <w:rsid w:val="006C30E3"/>
  </w:style>
  <w:style w:type="character" w:customStyle="1" w:styleId="WW8Num31z6">
    <w:name w:val="WW8Num31z6"/>
    <w:uiPriority w:val="99"/>
    <w:rsid w:val="006C30E3"/>
  </w:style>
  <w:style w:type="character" w:customStyle="1" w:styleId="WW8Num31z7">
    <w:name w:val="WW8Num31z7"/>
    <w:uiPriority w:val="99"/>
    <w:rsid w:val="006C30E3"/>
  </w:style>
  <w:style w:type="character" w:customStyle="1" w:styleId="WW8Num31z8">
    <w:name w:val="WW8Num31z8"/>
    <w:uiPriority w:val="99"/>
    <w:rsid w:val="006C30E3"/>
  </w:style>
  <w:style w:type="character" w:customStyle="1" w:styleId="WW8Num32z0">
    <w:name w:val="WW8Num32z0"/>
    <w:uiPriority w:val="99"/>
    <w:rsid w:val="006C30E3"/>
    <w:rPr>
      <w:rFonts w:ascii="Symbol" w:hAnsi="Symbol" w:cs="Symbol"/>
    </w:rPr>
  </w:style>
  <w:style w:type="character" w:customStyle="1" w:styleId="WW8Num32z1">
    <w:name w:val="WW8Num32z1"/>
    <w:uiPriority w:val="99"/>
    <w:rsid w:val="006C30E3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6C30E3"/>
    <w:rPr>
      <w:rFonts w:ascii="Wingdings" w:hAnsi="Wingdings" w:cs="Wingdings"/>
    </w:rPr>
  </w:style>
  <w:style w:type="character" w:customStyle="1" w:styleId="WW8Num33z0">
    <w:name w:val="WW8Num33z0"/>
    <w:uiPriority w:val="99"/>
    <w:rsid w:val="006C30E3"/>
    <w:rPr>
      <w:rFonts w:ascii="Symbol" w:hAnsi="Symbol" w:cs="Symbol"/>
    </w:rPr>
  </w:style>
  <w:style w:type="character" w:customStyle="1" w:styleId="WW8Num33z1">
    <w:name w:val="WW8Num33z1"/>
    <w:uiPriority w:val="99"/>
    <w:rsid w:val="006C30E3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6C30E3"/>
    <w:rPr>
      <w:rFonts w:ascii="Wingdings" w:hAnsi="Wingdings" w:cs="Wingdings"/>
    </w:rPr>
  </w:style>
  <w:style w:type="character" w:customStyle="1" w:styleId="WW8Num34z0">
    <w:name w:val="WW8Num34z0"/>
    <w:uiPriority w:val="99"/>
    <w:rsid w:val="006C30E3"/>
  </w:style>
  <w:style w:type="character" w:customStyle="1" w:styleId="WW8Num34z1">
    <w:name w:val="WW8Num34z1"/>
    <w:uiPriority w:val="99"/>
    <w:rsid w:val="006C30E3"/>
  </w:style>
  <w:style w:type="character" w:customStyle="1" w:styleId="WW8Num34z2">
    <w:name w:val="WW8Num34z2"/>
    <w:uiPriority w:val="99"/>
    <w:rsid w:val="006C30E3"/>
  </w:style>
  <w:style w:type="character" w:customStyle="1" w:styleId="WW8Num34z3">
    <w:name w:val="WW8Num34z3"/>
    <w:uiPriority w:val="99"/>
    <w:rsid w:val="006C30E3"/>
  </w:style>
  <w:style w:type="character" w:customStyle="1" w:styleId="WW8Num34z4">
    <w:name w:val="WW8Num34z4"/>
    <w:uiPriority w:val="99"/>
    <w:rsid w:val="006C30E3"/>
  </w:style>
  <w:style w:type="character" w:customStyle="1" w:styleId="WW8Num34z5">
    <w:name w:val="WW8Num34z5"/>
    <w:uiPriority w:val="99"/>
    <w:rsid w:val="006C30E3"/>
  </w:style>
  <w:style w:type="character" w:customStyle="1" w:styleId="WW8Num34z6">
    <w:name w:val="WW8Num34z6"/>
    <w:uiPriority w:val="99"/>
    <w:rsid w:val="006C30E3"/>
  </w:style>
  <w:style w:type="character" w:customStyle="1" w:styleId="WW8Num34z7">
    <w:name w:val="WW8Num34z7"/>
    <w:uiPriority w:val="99"/>
    <w:rsid w:val="006C30E3"/>
  </w:style>
  <w:style w:type="character" w:customStyle="1" w:styleId="WW8Num34z8">
    <w:name w:val="WW8Num34z8"/>
    <w:uiPriority w:val="99"/>
    <w:rsid w:val="006C30E3"/>
  </w:style>
  <w:style w:type="character" w:customStyle="1" w:styleId="WW8Num35z0">
    <w:name w:val="WW8Num35z0"/>
    <w:uiPriority w:val="99"/>
    <w:rsid w:val="006C30E3"/>
    <w:rPr>
      <w:rFonts w:ascii="Symbol" w:hAnsi="Symbol" w:cs="Symbol"/>
    </w:rPr>
  </w:style>
  <w:style w:type="character" w:customStyle="1" w:styleId="WW8Num35z1">
    <w:name w:val="WW8Num35z1"/>
    <w:uiPriority w:val="99"/>
    <w:rsid w:val="006C30E3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6C30E3"/>
    <w:rPr>
      <w:rFonts w:ascii="Wingdings" w:hAnsi="Wingdings" w:cs="Wingdings"/>
    </w:rPr>
  </w:style>
  <w:style w:type="character" w:customStyle="1" w:styleId="12">
    <w:name w:val="Основной шрифт абзаца1"/>
    <w:uiPriority w:val="99"/>
    <w:rsid w:val="006C30E3"/>
  </w:style>
  <w:style w:type="character" w:customStyle="1" w:styleId="a3">
    <w:name w:val="Текст выноски Знак"/>
    <w:uiPriority w:val="99"/>
    <w:rsid w:val="006C30E3"/>
    <w:rPr>
      <w:kern w:val="1"/>
      <w:sz w:val="20"/>
      <w:szCs w:val="20"/>
    </w:rPr>
  </w:style>
  <w:style w:type="character" w:customStyle="1" w:styleId="a4">
    <w:name w:val="Верхний колонтитул Знак"/>
    <w:uiPriority w:val="99"/>
    <w:rsid w:val="006C30E3"/>
    <w:rPr>
      <w:kern w:val="1"/>
      <w:sz w:val="20"/>
      <w:szCs w:val="20"/>
    </w:rPr>
  </w:style>
  <w:style w:type="character" w:styleId="a5">
    <w:name w:val="page number"/>
    <w:basedOn w:val="12"/>
    <w:uiPriority w:val="99"/>
    <w:rsid w:val="006C30E3"/>
  </w:style>
  <w:style w:type="character" w:customStyle="1" w:styleId="a6">
    <w:name w:val="Нижний колонтитул Знак"/>
    <w:uiPriority w:val="99"/>
    <w:rsid w:val="006C30E3"/>
    <w:rPr>
      <w:kern w:val="1"/>
      <w:sz w:val="20"/>
      <w:szCs w:val="20"/>
    </w:rPr>
  </w:style>
  <w:style w:type="character" w:customStyle="1" w:styleId="a7">
    <w:name w:val="Символ сноски"/>
    <w:uiPriority w:val="99"/>
    <w:rsid w:val="006C30E3"/>
    <w:rPr>
      <w:vertAlign w:val="superscript"/>
    </w:rPr>
  </w:style>
  <w:style w:type="character" w:customStyle="1" w:styleId="a8">
    <w:name w:val="Текст Знак"/>
    <w:link w:val="a9"/>
    <w:uiPriority w:val="99"/>
    <w:rsid w:val="006C30E3"/>
    <w:rPr>
      <w:rFonts w:ascii="Courier New" w:hAnsi="Courier New" w:cs="Courier New"/>
      <w:kern w:val="1"/>
      <w:sz w:val="20"/>
      <w:szCs w:val="20"/>
    </w:rPr>
  </w:style>
  <w:style w:type="paragraph" w:styleId="a9">
    <w:name w:val="Plain Text"/>
    <w:basedOn w:val="a"/>
    <w:link w:val="a8"/>
    <w:uiPriority w:val="99"/>
    <w:rsid w:val="00A669B2"/>
    <w:pPr>
      <w:spacing w:after="0" w:line="240" w:lineRule="auto"/>
    </w:pPr>
    <w:rPr>
      <w:rFonts w:ascii="Courier New" w:hAnsi="Courier New" w:cs="Courier New"/>
      <w:kern w:val="1"/>
      <w:sz w:val="20"/>
      <w:szCs w:val="20"/>
    </w:rPr>
  </w:style>
  <w:style w:type="character" w:customStyle="1" w:styleId="aa">
    <w:name w:val="Текст сноски Знак"/>
    <w:uiPriority w:val="99"/>
    <w:rsid w:val="006C30E3"/>
    <w:rPr>
      <w:kern w:val="1"/>
      <w:sz w:val="20"/>
      <w:szCs w:val="20"/>
    </w:rPr>
  </w:style>
  <w:style w:type="character" w:customStyle="1" w:styleId="ab">
    <w:name w:val="Основной текст с отступом Знак"/>
    <w:uiPriority w:val="99"/>
    <w:rsid w:val="006C30E3"/>
    <w:rPr>
      <w:kern w:val="1"/>
      <w:sz w:val="20"/>
      <w:szCs w:val="20"/>
    </w:rPr>
  </w:style>
  <w:style w:type="character" w:customStyle="1" w:styleId="ac">
    <w:name w:val="Гипертекстовая ссылка"/>
    <w:uiPriority w:val="99"/>
    <w:rsid w:val="006C30E3"/>
    <w:rPr>
      <w:b/>
      <w:bCs/>
      <w:color w:val="008000"/>
      <w:sz w:val="20"/>
      <w:szCs w:val="20"/>
      <w:u w:val="single"/>
    </w:rPr>
  </w:style>
  <w:style w:type="character" w:styleId="ad">
    <w:name w:val="Strong"/>
    <w:basedOn w:val="a0"/>
    <w:uiPriority w:val="99"/>
    <w:qFormat/>
    <w:rsid w:val="006C30E3"/>
    <w:rPr>
      <w:b/>
      <w:bCs/>
    </w:rPr>
  </w:style>
  <w:style w:type="character" w:customStyle="1" w:styleId="ae">
    <w:name w:val="Текст примечания Знак"/>
    <w:uiPriority w:val="99"/>
    <w:rsid w:val="006C30E3"/>
    <w:rPr>
      <w:kern w:val="1"/>
      <w:sz w:val="20"/>
      <w:szCs w:val="20"/>
    </w:rPr>
  </w:style>
  <w:style w:type="character" w:customStyle="1" w:styleId="21">
    <w:name w:val="Основной текст 2 Знак"/>
    <w:link w:val="22"/>
    <w:uiPriority w:val="99"/>
    <w:rsid w:val="006C30E3"/>
    <w:rPr>
      <w:kern w:val="1"/>
      <w:sz w:val="20"/>
      <w:szCs w:val="20"/>
    </w:rPr>
  </w:style>
  <w:style w:type="paragraph" w:styleId="22">
    <w:name w:val="Body Text 2"/>
    <w:basedOn w:val="a"/>
    <w:link w:val="21"/>
    <w:uiPriority w:val="99"/>
    <w:rsid w:val="00A669B2"/>
    <w:pPr>
      <w:spacing w:after="120" w:line="480" w:lineRule="auto"/>
    </w:pPr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6C30E3"/>
    <w:rPr>
      <w:color w:val="808080"/>
    </w:rPr>
  </w:style>
  <w:style w:type="character" w:customStyle="1" w:styleId="13">
    <w:name w:val="Знак примечания1"/>
    <w:uiPriority w:val="99"/>
    <w:rsid w:val="006C30E3"/>
    <w:rPr>
      <w:sz w:val="16"/>
      <w:szCs w:val="16"/>
    </w:rPr>
  </w:style>
  <w:style w:type="character" w:customStyle="1" w:styleId="af">
    <w:name w:val="Тема примечания Знак"/>
    <w:uiPriority w:val="99"/>
    <w:rsid w:val="006C30E3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6C30E3"/>
    <w:rPr>
      <w:color w:val="808080"/>
    </w:rPr>
  </w:style>
  <w:style w:type="character" w:customStyle="1" w:styleId="af0">
    <w:name w:val="Основной текст Знак"/>
    <w:uiPriority w:val="99"/>
    <w:rsid w:val="006C30E3"/>
    <w:rPr>
      <w:kern w:val="1"/>
      <w:sz w:val="24"/>
      <w:szCs w:val="24"/>
    </w:rPr>
  </w:style>
  <w:style w:type="character" w:styleId="af1">
    <w:name w:val="Hyperlink"/>
    <w:basedOn w:val="a0"/>
    <w:uiPriority w:val="99"/>
    <w:rsid w:val="006C30E3"/>
    <w:rPr>
      <w:color w:val="000080"/>
      <w:u w:val="single"/>
    </w:rPr>
  </w:style>
  <w:style w:type="character" w:styleId="af2">
    <w:name w:val="footnote reference"/>
    <w:basedOn w:val="a0"/>
    <w:uiPriority w:val="99"/>
    <w:rsid w:val="006C30E3"/>
    <w:rPr>
      <w:vertAlign w:val="superscript"/>
    </w:rPr>
  </w:style>
  <w:style w:type="character" w:customStyle="1" w:styleId="af3">
    <w:name w:val="Символы концевой сноски"/>
    <w:uiPriority w:val="99"/>
    <w:rsid w:val="006C30E3"/>
    <w:rPr>
      <w:vertAlign w:val="superscript"/>
    </w:rPr>
  </w:style>
  <w:style w:type="character" w:customStyle="1" w:styleId="WW-">
    <w:name w:val="WW-Символы концевой сноски"/>
    <w:uiPriority w:val="99"/>
    <w:rsid w:val="006C30E3"/>
  </w:style>
  <w:style w:type="paragraph" w:customStyle="1" w:styleId="af4">
    <w:name w:val="Заголовок"/>
    <w:basedOn w:val="a"/>
    <w:next w:val="af5"/>
    <w:uiPriority w:val="99"/>
    <w:rsid w:val="006C30E3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af5">
    <w:name w:val="Body Text"/>
    <w:basedOn w:val="a"/>
    <w:link w:val="14"/>
    <w:uiPriority w:val="99"/>
    <w:rsid w:val="006C30E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Основной текст Знак1"/>
    <w:basedOn w:val="a0"/>
    <w:link w:val="af5"/>
    <w:uiPriority w:val="99"/>
    <w:rsid w:val="006C30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List"/>
    <w:basedOn w:val="af5"/>
    <w:uiPriority w:val="99"/>
    <w:rsid w:val="006C30E3"/>
  </w:style>
  <w:style w:type="paragraph" w:customStyle="1" w:styleId="15">
    <w:name w:val="Название1"/>
    <w:basedOn w:val="a"/>
    <w:uiPriority w:val="99"/>
    <w:rsid w:val="006C30E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6C30E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Текст выноски Знак1"/>
    <w:basedOn w:val="a0"/>
    <w:link w:val="af7"/>
    <w:uiPriority w:val="99"/>
    <w:semiHidden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"/>
    <w:link w:val="17"/>
    <w:uiPriority w:val="99"/>
    <w:semiHidden/>
    <w:rsid w:val="006C3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Normal (Web)"/>
    <w:basedOn w:val="a"/>
    <w:uiPriority w:val="99"/>
    <w:rsid w:val="006C30E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9">
    <w:name w:val="Обычный.Название подразделения"/>
    <w:uiPriority w:val="99"/>
    <w:rsid w:val="006C30E3"/>
    <w:pPr>
      <w:suppressAutoHyphens/>
      <w:spacing w:after="0" w:line="240" w:lineRule="auto"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styleId="afa">
    <w:name w:val="header"/>
    <w:basedOn w:val="a"/>
    <w:link w:val="18"/>
    <w:uiPriority w:val="99"/>
    <w:rsid w:val="006C30E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8">
    <w:name w:val="Верхний колонтитул Знак1"/>
    <w:basedOn w:val="a0"/>
    <w:link w:val="afa"/>
    <w:uiPriority w:val="99"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0">
    <w:name w:val="Знак1 Знак Знак Знак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styleId="afb">
    <w:name w:val="footer"/>
    <w:basedOn w:val="a"/>
    <w:link w:val="19"/>
    <w:uiPriority w:val="99"/>
    <w:rsid w:val="006C30E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9">
    <w:name w:val="Нижний колонтитул Знак1"/>
    <w:basedOn w:val="a0"/>
    <w:link w:val="afb"/>
    <w:uiPriority w:val="99"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6C30E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6C30E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6C30E3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a">
    <w:name w:val="Текст1"/>
    <w:basedOn w:val="a"/>
    <w:uiPriority w:val="99"/>
    <w:rsid w:val="006C30E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c">
    <w:name w:val="footnote text"/>
    <w:basedOn w:val="a"/>
    <w:link w:val="1b"/>
    <w:uiPriority w:val="99"/>
    <w:rsid w:val="006C30E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b">
    <w:name w:val="Текст сноски Знак1"/>
    <w:basedOn w:val="a0"/>
    <w:link w:val="afc"/>
    <w:uiPriority w:val="99"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Body Text Indent"/>
    <w:basedOn w:val="a"/>
    <w:link w:val="1c"/>
    <w:uiPriority w:val="99"/>
    <w:rsid w:val="006C30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c">
    <w:name w:val="Основной текст с отступом Знак1"/>
    <w:basedOn w:val="a0"/>
    <w:link w:val="afd"/>
    <w:uiPriority w:val="99"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C30E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6C30E3"/>
    <w:pPr>
      <w:widowControl w:val="0"/>
      <w:shd w:val="clear" w:color="auto" w:fill="FFFFFF"/>
      <w:tabs>
        <w:tab w:val="left" w:pos="1159"/>
      </w:tabs>
      <w:suppressAutoHyphens/>
      <w:spacing w:after="0" w:line="353" w:lineRule="exact"/>
      <w:ind w:left="72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6C30E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Знак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d">
    <w:name w:val="Текст примечания1"/>
    <w:basedOn w:val="a"/>
    <w:uiPriority w:val="99"/>
    <w:rsid w:val="006C3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6C30E3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6C30E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6C30E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2">
    <w:name w:val="Знак1 Знак Знак Знак12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6C30E3"/>
    <w:pPr>
      <w:suppressAutoHyphens/>
      <w:spacing w:before="280" w:after="280" w:line="240" w:lineRule="auto"/>
    </w:pPr>
    <w:rPr>
      <w:rFonts w:ascii="Cambria" w:eastAsia="Times New Roman" w:hAnsi="Cambria" w:cs="Cambria"/>
      <w:sz w:val="24"/>
      <w:szCs w:val="24"/>
      <w:lang w:eastAsia="ar-SA"/>
    </w:rPr>
  </w:style>
  <w:style w:type="paragraph" w:customStyle="1" w:styleId="formattexttopleveltext">
    <w:name w:val="formattext topleveltext"/>
    <w:basedOn w:val="a"/>
    <w:uiPriority w:val="99"/>
    <w:rsid w:val="006C30E3"/>
    <w:pPr>
      <w:suppressAutoHyphens/>
      <w:spacing w:before="280" w:after="280" w:line="240" w:lineRule="auto"/>
    </w:pPr>
    <w:rPr>
      <w:rFonts w:ascii="Cambria" w:eastAsia="Times New Roman" w:hAnsi="Cambria" w:cs="Cambria"/>
      <w:sz w:val="24"/>
      <w:szCs w:val="24"/>
      <w:lang w:eastAsia="ar-SA"/>
    </w:rPr>
  </w:style>
  <w:style w:type="character" w:customStyle="1" w:styleId="1e">
    <w:name w:val="Текст примечания Знак1"/>
    <w:basedOn w:val="a0"/>
    <w:link w:val="aff"/>
    <w:uiPriority w:val="99"/>
    <w:semiHidden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text"/>
    <w:basedOn w:val="a"/>
    <w:link w:val="1e"/>
    <w:uiPriority w:val="99"/>
    <w:rsid w:val="006C3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">
    <w:name w:val="Тема примечания Знак1"/>
    <w:basedOn w:val="1e"/>
    <w:link w:val="aff0"/>
    <w:uiPriority w:val="99"/>
    <w:semiHidden/>
    <w:rsid w:val="006C30E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0">
    <w:name w:val="annotation subject"/>
    <w:basedOn w:val="1d"/>
    <w:next w:val="1d"/>
    <w:link w:val="1f"/>
    <w:uiPriority w:val="99"/>
    <w:semiHidden/>
    <w:rsid w:val="006C30E3"/>
    <w:rPr>
      <w:b/>
      <w:bCs/>
    </w:rPr>
  </w:style>
  <w:style w:type="paragraph" w:customStyle="1" w:styleId="ConsPlusTitle">
    <w:name w:val="ConsPlusTitle"/>
    <w:uiPriority w:val="99"/>
    <w:rsid w:val="006C30E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customStyle="1" w:styleId="ListParagraph1">
    <w:name w:val="List Paragraph1"/>
    <w:basedOn w:val="a"/>
    <w:uiPriority w:val="99"/>
    <w:rsid w:val="006C30E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1">
    <w:name w:val="Знак1 Знак Знак Знак1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f0">
    <w:name w:val="Без интервала1"/>
    <w:uiPriority w:val="99"/>
    <w:rsid w:val="006C30E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13">
    <w:name w:val="Знак1 Знак Знак Знак13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f1">
    <w:name w:val="Знак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23">
    <w:name w:val="Маркеры 2 уровень"/>
    <w:uiPriority w:val="99"/>
    <w:rsid w:val="006C30E3"/>
    <w:pPr>
      <w:tabs>
        <w:tab w:val="left" w:pos="680"/>
      </w:tabs>
      <w:suppressAutoHyphens/>
      <w:autoSpaceDE w:val="0"/>
      <w:spacing w:after="0" w:line="240" w:lineRule="auto"/>
      <w:ind w:left="680" w:hanging="17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1">
    <w:name w:val="List Paragraph"/>
    <w:basedOn w:val="a"/>
    <w:uiPriority w:val="34"/>
    <w:qFormat/>
    <w:rsid w:val="006C30E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6C30E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2">
    <w:name w:val="Знак Знак Знак Знак"/>
    <w:basedOn w:val="a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f2">
    <w:name w:val="Знак Знак Знак Знак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3">
    <w:name w:val="Содержимое таблицы"/>
    <w:basedOn w:val="a"/>
    <w:uiPriority w:val="99"/>
    <w:rsid w:val="006C30E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4">
    <w:name w:val="Заголовок таблицы"/>
    <w:basedOn w:val="aff3"/>
    <w:uiPriority w:val="99"/>
    <w:rsid w:val="006C30E3"/>
    <w:pPr>
      <w:jc w:val="center"/>
    </w:pPr>
    <w:rPr>
      <w:b/>
      <w:bCs/>
    </w:rPr>
  </w:style>
  <w:style w:type="paragraph" w:customStyle="1" w:styleId="aff5">
    <w:name w:val="Содержимое врезки"/>
    <w:basedOn w:val="af5"/>
    <w:uiPriority w:val="99"/>
    <w:rsid w:val="006C30E3"/>
  </w:style>
  <w:style w:type="character" w:customStyle="1" w:styleId="WW8Num5z1">
    <w:name w:val="WW8Num5z1"/>
    <w:uiPriority w:val="99"/>
    <w:rsid w:val="006C30E3"/>
    <w:rPr>
      <w:rFonts w:ascii="Courier New" w:hAnsi="Courier New" w:cs="Courier New"/>
    </w:rPr>
  </w:style>
  <w:style w:type="character" w:customStyle="1" w:styleId="WW8Num5z2">
    <w:name w:val="WW8Num5z2"/>
    <w:uiPriority w:val="99"/>
    <w:rsid w:val="006C30E3"/>
    <w:rPr>
      <w:rFonts w:ascii="Wingdings" w:hAnsi="Wingdings" w:cs="Wingdings"/>
    </w:rPr>
  </w:style>
  <w:style w:type="character" w:customStyle="1" w:styleId="WW8Num8z1">
    <w:name w:val="WW8Num8z1"/>
    <w:uiPriority w:val="99"/>
    <w:rsid w:val="006C30E3"/>
  </w:style>
  <w:style w:type="character" w:customStyle="1" w:styleId="WW8Num8z2">
    <w:name w:val="WW8Num8z2"/>
    <w:uiPriority w:val="99"/>
    <w:rsid w:val="006C30E3"/>
  </w:style>
  <w:style w:type="character" w:customStyle="1" w:styleId="WW8Num8z3">
    <w:name w:val="WW8Num8z3"/>
    <w:uiPriority w:val="99"/>
    <w:rsid w:val="006C30E3"/>
  </w:style>
  <w:style w:type="character" w:customStyle="1" w:styleId="WW8Num8z4">
    <w:name w:val="WW8Num8z4"/>
    <w:uiPriority w:val="99"/>
    <w:rsid w:val="006C30E3"/>
  </w:style>
  <w:style w:type="character" w:customStyle="1" w:styleId="WW8Num8z5">
    <w:name w:val="WW8Num8z5"/>
    <w:uiPriority w:val="99"/>
    <w:rsid w:val="006C30E3"/>
  </w:style>
  <w:style w:type="character" w:customStyle="1" w:styleId="WW8Num8z6">
    <w:name w:val="WW8Num8z6"/>
    <w:uiPriority w:val="99"/>
    <w:rsid w:val="006C30E3"/>
  </w:style>
  <w:style w:type="character" w:customStyle="1" w:styleId="WW8Num8z7">
    <w:name w:val="WW8Num8z7"/>
    <w:uiPriority w:val="99"/>
    <w:rsid w:val="006C30E3"/>
  </w:style>
  <w:style w:type="character" w:customStyle="1" w:styleId="WW8Num8z8">
    <w:name w:val="WW8Num8z8"/>
    <w:uiPriority w:val="99"/>
    <w:rsid w:val="006C30E3"/>
  </w:style>
  <w:style w:type="character" w:customStyle="1" w:styleId="WW8Num14z3">
    <w:name w:val="WW8Num14z3"/>
    <w:uiPriority w:val="99"/>
    <w:rsid w:val="006C30E3"/>
  </w:style>
  <w:style w:type="character" w:customStyle="1" w:styleId="WW8Num14z4">
    <w:name w:val="WW8Num14z4"/>
    <w:uiPriority w:val="99"/>
    <w:rsid w:val="006C30E3"/>
  </w:style>
  <w:style w:type="character" w:customStyle="1" w:styleId="WW8Num14z5">
    <w:name w:val="WW8Num14z5"/>
    <w:uiPriority w:val="99"/>
    <w:rsid w:val="006C30E3"/>
  </w:style>
  <w:style w:type="character" w:customStyle="1" w:styleId="WW8Num14z6">
    <w:name w:val="WW8Num14z6"/>
    <w:uiPriority w:val="99"/>
    <w:rsid w:val="006C30E3"/>
  </w:style>
  <w:style w:type="character" w:customStyle="1" w:styleId="WW8Num14z7">
    <w:name w:val="WW8Num14z7"/>
    <w:uiPriority w:val="99"/>
    <w:rsid w:val="006C30E3"/>
  </w:style>
  <w:style w:type="character" w:customStyle="1" w:styleId="WW8Num14z8">
    <w:name w:val="WW8Num14z8"/>
    <w:uiPriority w:val="99"/>
    <w:rsid w:val="006C30E3"/>
  </w:style>
  <w:style w:type="character" w:customStyle="1" w:styleId="WW8Num18z1">
    <w:name w:val="WW8Num18z1"/>
    <w:uiPriority w:val="99"/>
    <w:rsid w:val="006C30E3"/>
  </w:style>
  <w:style w:type="character" w:customStyle="1" w:styleId="WW8Num18z3">
    <w:name w:val="WW8Num18z3"/>
    <w:uiPriority w:val="99"/>
    <w:rsid w:val="006C30E3"/>
  </w:style>
  <w:style w:type="character" w:customStyle="1" w:styleId="WW8Num18z5">
    <w:name w:val="WW8Num18z5"/>
    <w:uiPriority w:val="99"/>
    <w:rsid w:val="006C30E3"/>
  </w:style>
  <w:style w:type="character" w:customStyle="1" w:styleId="WW8Num18z6">
    <w:name w:val="WW8Num18z6"/>
    <w:uiPriority w:val="99"/>
    <w:rsid w:val="006C30E3"/>
  </w:style>
  <w:style w:type="character" w:customStyle="1" w:styleId="WW8Num18z7">
    <w:name w:val="WW8Num18z7"/>
    <w:uiPriority w:val="99"/>
    <w:rsid w:val="006C30E3"/>
  </w:style>
  <w:style w:type="character" w:customStyle="1" w:styleId="WW8Num18z8">
    <w:name w:val="WW8Num18z8"/>
    <w:uiPriority w:val="99"/>
    <w:rsid w:val="006C30E3"/>
  </w:style>
  <w:style w:type="character" w:customStyle="1" w:styleId="f">
    <w:name w:val="f"/>
    <w:rsid w:val="006C30E3"/>
  </w:style>
  <w:style w:type="character" w:customStyle="1" w:styleId="r">
    <w:name w:val="r"/>
    <w:uiPriority w:val="99"/>
    <w:rsid w:val="006C30E3"/>
  </w:style>
  <w:style w:type="character" w:styleId="aff6">
    <w:name w:val="Placeholder Text"/>
    <w:basedOn w:val="a0"/>
    <w:uiPriority w:val="99"/>
    <w:rsid w:val="006C30E3"/>
    <w:rPr>
      <w:color w:val="808080"/>
    </w:rPr>
  </w:style>
  <w:style w:type="paragraph" w:customStyle="1" w:styleId="WW-11">
    <w:name w:val="WW-Знак1 Знак Знак Знак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Default">
    <w:name w:val="Default"/>
    <w:uiPriority w:val="99"/>
    <w:rsid w:val="006C30E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6C30E3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C30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7">
    <w:name w:val="Текст концевой сноски Знак"/>
    <w:link w:val="aff8"/>
    <w:uiPriority w:val="99"/>
    <w:semiHidden/>
    <w:locked/>
    <w:rsid w:val="006C30E3"/>
    <w:rPr>
      <w:rFonts w:ascii="Calibri" w:eastAsia="Times New Roman" w:hAnsi="Calibri" w:cs="Calibri"/>
    </w:rPr>
  </w:style>
  <w:style w:type="paragraph" w:styleId="aff8">
    <w:name w:val="endnote text"/>
    <w:basedOn w:val="a"/>
    <w:link w:val="aff7"/>
    <w:uiPriority w:val="99"/>
    <w:semiHidden/>
    <w:rsid w:val="006C30E3"/>
    <w:rPr>
      <w:rFonts w:ascii="Calibri" w:eastAsia="Times New Roman" w:hAnsi="Calibri" w:cs="Calibri"/>
    </w:rPr>
  </w:style>
  <w:style w:type="character" w:customStyle="1" w:styleId="1f3">
    <w:name w:val="Текст концевой сноски Знак1"/>
    <w:basedOn w:val="a0"/>
    <w:uiPriority w:val="99"/>
    <w:semiHidden/>
    <w:rsid w:val="006C30E3"/>
    <w:rPr>
      <w:sz w:val="20"/>
      <w:szCs w:val="20"/>
    </w:rPr>
  </w:style>
  <w:style w:type="paragraph" w:customStyle="1" w:styleId="p50">
    <w:name w:val="p50"/>
    <w:basedOn w:val="a"/>
    <w:uiPriority w:val="99"/>
    <w:rsid w:val="006C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uiPriority w:val="99"/>
    <w:rsid w:val="006C30E3"/>
  </w:style>
  <w:style w:type="paragraph" w:customStyle="1" w:styleId="p16">
    <w:name w:val="p16"/>
    <w:basedOn w:val="a"/>
    <w:uiPriority w:val="99"/>
    <w:rsid w:val="006C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Подзаголовок Знак"/>
    <w:basedOn w:val="a0"/>
    <w:link w:val="affa"/>
    <w:uiPriority w:val="99"/>
    <w:rsid w:val="007E1EA6"/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paragraph" w:styleId="affa">
    <w:name w:val="Subtitle"/>
    <w:basedOn w:val="a"/>
    <w:next w:val="a"/>
    <w:link w:val="aff9"/>
    <w:uiPriority w:val="99"/>
    <w:qFormat/>
    <w:rsid w:val="007E1EA6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character" w:customStyle="1" w:styleId="1f4">
    <w:name w:val="Подзаголовок Знак1"/>
    <w:basedOn w:val="a0"/>
    <w:uiPriority w:val="11"/>
    <w:rsid w:val="007E1E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fb">
    <w:name w:val="Table Grid"/>
    <w:basedOn w:val="a1"/>
    <w:rsid w:val="00A66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5">
    <w:name w:val="Текст Знак1"/>
    <w:basedOn w:val="a0"/>
    <w:uiPriority w:val="99"/>
    <w:semiHidden/>
    <w:rsid w:val="00A669B2"/>
    <w:rPr>
      <w:rFonts w:ascii="Consolas" w:hAnsi="Consolas"/>
      <w:sz w:val="21"/>
      <w:szCs w:val="21"/>
    </w:rPr>
  </w:style>
  <w:style w:type="character" w:customStyle="1" w:styleId="212">
    <w:name w:val="Основной текст 2 Знак1"/>
    <w:basedOn w:val="a0"/>
    <w:uiPriority w:val="99"/>
    <w:semiHidden/>
    <w:rsid w:val="00A669B2"/>
  </w:style>
  <w:style w:type="character" w:styleId="affc">
    <w:name w:val="annotation reference"/>
    <w:uiPriority w:val="99"/>
    <w:rsid w:val="00A669B2"/>
    <w:rPr>
      <w:rFonts w:cs="Times New Roman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669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6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005f005fchar1char1">
    <w:name w:val="default_005f_005fchar1__char1"/>
    <w:uiPriority w:val="99"/>
    <w:rsid w:val="00A669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0">
    <w:name w:val="default"/>
    <w:basedOn w:val="a"/>
    <w:uiPriority w:val="99"/>
    <w:rsid w:val="00A6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d">
    <w:name w:val="Основной текст_"/>
    <w:link w:val="31"/>
    <w:rsid w:val="00A669B2"/>
    <w:rPr>
      <w:shd w:val="clear" w:color="auto" w:fill="FFFFFF"/>
    </w:rPr>
  </w:style>
  <w:style w:type="paragraph" w:customStyle="1" w:styleId="31">
    <w:name w:val="Основной текст3"/>
    <w:basedOn w:val="a"/>
    <w:link w:val="affd"/>
    <w:rsid w:val="00A669B2"/>
    <w:pPr>
      <w:widowControl w:val="0"/>
      <w:shd w:val="clear" w:color="auto" w:fill="FFFFFF"/>
      <w:spacing w:after="300" w:line="0" w:lineRule="atLeast"/>
      <w:jc w:val="right"/>
    </w:pPr>
  </w:style>
  <w:style w:type="character" w:customStyle="1" w:styleId="14pt">
    <w:name w:val="Основной текст + 14 pt"/>
    <w:rsid w:val="00A669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HTML">
    <w:name w:val="Стандартный HTML Знак"/>
    <w:link w:val="HTML0"/>
    <w:semiHidden/>
    <w:rsid w:val="00A669B2"/>
    <w:rPr>
      <w:rFonts w:ascii="Courier New" w:hAnsi="Courier New" w:cs="Courier New"/>
      <w:color w:val="000000"/>
    </w:rPr>
  </w:style>
  <w:style w:type="paragraph" w:styleId="HTML0">
    <w:name w:val="HTML Preformatted"/>
    <w:basedOn w:val="a"/>
    <w:link w:val="HTML"/>
    <w:semiHidden/>
    <w:unhideWhenUsed/>
    <w:rsid w:val="00A66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</w:rPr>
  </w:style>
  <w:style w:type="character" w:customStyle="1" w:styleId="HTML1">
    <w:name w:val="Стандартный HTML Знак1"/>
    <w:basedOn w:val="a0"/>
    <w:uiPriority w:val="99"/>
    <w:semiHidden/>
    <w:rsid w:val="00A669B2"/>
    <w:rPr>
      <w:rFonts w:ascii="Consolas" w:hAnsi="Consolas"/>
      <w:sz w:val="20"/>
      <w:szCs w:val="20"/>
    </w:rPr>
  </w:style>
  <w:style w:type="paragraph" w:styleId="affe">
    <w:name w:val="Title"/>
    <w:basedOn w:val="a"/>
    <w:link w:val="afff"/>
    <w:uiPriority w:val="99"/>
    <w:qFormat/>
    <w:rsid w:val="00A669B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0"/>
    <w:link w:val="affe"/>
    <w:uiPriority w:val="99"/>
    <w:rsid w:val="00A669B2"/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link w:val="33"/>
    <w:semiHidden/>
    <w:rsid w:val="00A669B2"/>
    <w:rPr>
      <w:sz w:val="16"/>
      <w:szCs w:val="16"/>
    </w:rPr>
  </w:style>
  <w:style w:type="paragraph" w:styleId="33">
    <w:name w:val="Body Text 3"/>
    <w:basedOn w:val="a"/>
    <w:link w:val="32"/>
    <w:semiHidden/>
    <w:unhideWhenUsed/>
    <w:rsid w:val="00A669B2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A669B2"/>
    <w:rPr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semiHidden/>
    <w:rsid w:val="00A669B2"/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Indent 2"/>
    <w:basedOn w:val="a"/>
    <w:link w:val="24"/>
    <w:semiHidden/>
    <w:unhideWhenUsed/>
    <w:rsid w:val="00A669B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с отступом 2 Знак1"/>
    <w:basedOn w:val="a0"/>
    <w:uiPriority w:val="99"/>
    <w:semiHidden/>
    <w:rsid w:val="00A669B2"/>
  </w:style>
  <w:style w:type="paragraph" w:styleId="34">
    <w:name w:val="Body Text Indent 3"/>
    <w:basedOn w:val="a"/>
    <w:link w:val="35"/>
    <w:semiHidden/>
    <w:unhideWhenUsed/>
    <w:rsid w:val="00A669B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A669B2"/>
    <w:rPr>
      <w:rFonts w:ascii="Times New Roman" w:eastAsia="Times New Roman" w:hAnsi="Times New Roman" w:cs="Times New Roman"/>
      <w:sz w:val="16"/>
      <w:szCs w:val="16"/>
    </w:rPr>
  </w:style>
  <w:style w:type="character" w:customStyle="1" w:styleId="afff0">
    <w:name w:val="МОН основной Знак Знак"/>
    <w:link w:val="afff1"/>
    <w:locked/>
    <w:rsid w:val="00A669B2"/>
    <w:rPr>
      <w:sz w:val="28"/>
      <w:szCs w:val="24"/>
    </w:rPr>
  </w:style>
  <w:style w:type="paragraph" w:customStyle="1" w:styleId="afff1">
    <w:name w:val="МОН основной Знак"/>
    <w:basedOn w:val="a"/>
    <w:link w:val="afff0"/>
    <w:rsid w:val="00A669B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8"/>
      <w:szCs w:val="24"/>
    </w:rPr>
  </w:style>
  <w:style w:type="paragraph" w:customStyle="1" w:styleId="Iauiue1">
    <w:name w:val="Iau?iue1"/>
    <w:rsid w:val="00A66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rsid w:val="00A6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f5"/>
    <w:rsid w:val="00A669B2"/>
    <w:pPr>
      <w:widowControl w:val="0"/>
      <w:spacing w:after="283"/>
    </w:pPr>
    <w:rPr>
      <w:rFonts w:ascii="Thorndale" w:hAnsi="Thorndale"/>
      <w:color w:val="000000"/>
      <w:szCs w:val="20"/>
      <w:lang w:eastAsia="ru-RU"/>
    </w:rPr>
  </w:style>
  <w:style w:type="paragraph" w:customStyle="1" w:styleId="afff2">
    <w:name w:val="МОН основной"/>
    <w:basedOn w:val="a"/>
    <w:rsid w:val="00A669B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3">
    <w:name w:val="МОН Знак"/>
    <w:link w:val="afff4"/>
    <w:locked/>
    <w:rsid w:val="00A669B2"/>
    <w:rPr>
      <w:sz w:val="28"/>
    </w:rPr>
  </w:style>
  <w:style w:type="paragraph" w:customStyle="1" w:styleId="afff4">
    <w:name w:val="МОН"/>
    <w:basedOn w:val="a"/>
    <w:link w:val="afff3"/>
    <w:rsid w:val="00A669B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8"/>
    </w:rPr>
  </w:style>
  <w:style w:type="paragraph" w:customStyle="1" w:styleId="311">
    <w:name w:val="Основной текст 31"/>
    <w:basedOn w:val="a"/>
    <w:rsid w:val="00A669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Iniiaiieoaenonionooii">
    <w:name w:val="Iniiaiie oaeno n ionooii"/>
    <w:basedOn w:val="Iauiue1"/>
    <w:rsid w:val="00A669B2"/>
    <w:pPr>
      <w:spacing w:line="360" w:lineRule="atLeast"/>
      <w:ind w:left="993"/>
      <w:jc w:val="both"/>
    </w:pPr>
    <w:rPr>
      <w:sz w:val="24"/>
    </w:rPr>
  </w:style>
  <w:style w:type="paragraph" w:customStyle="1" w:styleId="Main">
    <w:name w:val="Main"/>
    <w:basedOn w:val="a"/>
    <w:rsid w:val="00A669B2"/>
    <w:pPr>
      <w:autoSpaceDE w:val="0"/>
      <w:autoSpaceDN w:val="0"/>
      <w:spacing w:after="0" w:line="240" w:lineRule="auto"/>
      <w:ind w:firstLine="720"/>
      <w:jc w:val="both"/>
    </w:pPr>
    <w:rPr>
      <w:rFonts w:ascii="TextBook" w:eastAsia="Times New Roman" w:hAnsi="TextBook" w:cs="TextBook"/>
      <w:sz w:val="20"/>
      <w:szCs w:val="20"/>
    </w:rPr>
  </w:style>
  <w:style w:type="paragraph" w:customStyle="1" w:styleId="ConsTitle">
    <w:name w:val="ConsTitle"/>
    <w:rsid w:val="00A669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f6">
    <w:name w:val="Обычный1"/>
    <w:rsid w:val="00A669B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5">
    <w:name w:val="Движение"/>
    <w:rsid w:val="00A669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6">
    <w:name w:val="_основной текст Знак Знак"/>
    <w:link w:val="afff7"/>
    <w:locked/>
    <w:rsid w:val="00A669B2"/>
    <w:rPr>
      <w:sz w:val="28"/>
      <w:szCs w:val="28"/>
    </w:rPr>
  </w:style>
  <w:style w:type="paragraph" w:customStyle="1" w:styleId="afff7">
    <w:name w:val="_основной текст Знак"/>
    <w:basedOn w:val="a"/>
    <w:link w:val="afff6"/>
    <w:rsid w:val="00A669B2"/>
    <w:pPr>
      <w:spacing w:after="0" w:line="240" w:lineRule="auto"/>
      <w:ind w:firstLine="540"/>
      <w:jc w:val="both"/>
    </w:pPr>
    <w:rPr>
      <w:sz w:val="28"/>
      <w:szCs w:val="28"/>
    </w:rPr>
  </w:style>
  <w:style w:type="paragraph" w:customStyle="1" w:styleId="afff8">
    <w:name w:val="Абзац"/>
    <w:basedOn w:val="34"/>
    <w:rsid w:val="00A669B2"/>
    <w:pPr>
      <w:widowControl/>
      <w:autoSpaceDE/>
      <w:autoSpaceDN/>
      <w:adjustRightInd/>
      <w:spacing w:after="0"/>
      <w:ind w:left="0" w:firstLine="720"/>
      <w:jc w:val="both"/>
    </w:pPr>
    <w:rPr>
      <w:sz w:val="28"/>
      <w:szCs w:val="24"/>
    </w:rPr>
  </w:style>
  <w:style w:type="paragraph" w:customStyle="1" w:styleId="1f7">
    <w:name w:val="Основной текст1"/>
    <w:basedOn w:val="1f6"/>
    <w:rsid w:val="00A669B2"/>
    <w:pPr>
      <w:spacing w:before="0" w:after="0"/>
      <w:jc w:val="both"/>
    </w:pPr>
    <w:rPr>
      <w:sz w:val="28"/>
    </w:rPr>
  </w:style>
  <w:style w:type="paragraph" w:customStyle="1" w:styleId="afff9">
    <w:name w:val="Знак Знак Знак Знак Знак Знак Знак Знак Знак Знак Знак Знак Знак"/>
    <w:basedOn w:val="a"/>
    <w:rsid w:val="00A669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a">
    <w:name w:val="Знак Знак Знак"/>
    <w:basedOn w:val="a"/>
    <w:rsid w:val="00A669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b">
    <w:name w:val="Знак Знак Знак Знак Знак Знак Знак Знак Знак Знак"/>
    <w:basedOn w:val="a"/>
    <w:rsid w:val="00A669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c">
    <w:name w:val="Знак Знак Знак Знак Знак Знак Знак"/>
    <w:basedOn w:val="a"/>
    <w:rsid w:val="00A669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d">
    <w:name w:val="Заголовок статьи"/>
    <w:basedOn w:val="a"/>
    <w:next w:val="a"/>
    <w:rsid w:val="00A669B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">
    <w:name w:val="Обычный2"/>
    <w:rsid w:val="00A669B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e">
    <w:name w:val="МОН Знак Знак"/>
    <w:rsid w:val="00A669B2"/>
    <w:rPr>
      <w:sz w:val="28"/>
      <w:lang w:val="ru-RU" w:eastAsia="ru-RU" w:bidi="ar-SA"/>
    </w:rPr>
  </w:style>
  <w:style w:type="character" w:customStyle="1" w:styleId="41">
    <w:name w:val="Знак Знак4"/>
    <w:rsid w:val="00A669B2"/>
    <w:rPr>
      <w:lang w:val="ru-RU" w:eastAsia="ru-RU" w:bidi="ar-SA"/>
    </w:rPr>
  </w:style>
  <w:style w:type="character" w:customStyle="1" w:styleId="51">
    <w:name w:val="Знак Знак5"/>
    <w:rsid w:val="00A669B2"/>
    <w:rPr>
      <w:lang w:val="ru-RU" w:eastAsia="ru-RU" w:bidi="ar-SA"/>
    </w:rPr>
  </w:style>
  <w:style w:type="character" w:customStyle="1" w:styleId="36">
    <w:name w:val="Знак Знак3"/>
    <w:rsid w:val="00A669B2"/>
    <w:rPr>
      <w:lang w:val="ru-RU" w:eastAsia="ru-RU" w:bidi="ar-SA"/>
    </w:rPr>
  </w:style>
  <w:style w:type="paragraph" w:styleId="affff">
    <w:name w:val="Document Map"/>
    <w:basedOn w:val="a"/>
    <w:link w:val="affff0"/>
    <w:uiPriority w:val="99"/>
    <w:semiHidden/>
    <w:unhideWhenUsed/>
    <w:rsid w:val="00A669B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ff0">
    <w:name w:val="Схема документа Знак"/>
    <w:basedOn w:val="a0"/>
    <w:link w:val="affff"/>
    <w:uiPriority w:val="99"/>
    <w:semiHidden/>
    <w:rsid w:val="00A669B2"/>
    <w:rPr>
      <w:rFonts w:ascii="Tahoma" w:eastAsia="Times New Roman" w:hAnsi="Tahoma" w:cs="Times New Roman"/>
      <w:sz w:val="16"/>
      <w:szCs w:val="16"/>
    </w:rPr>
  </w:style>
  <w:style w:type="character" w:customStyle="1" w:styleId="27">
    <w:name w:val="Цитата 2 Знак"/>
    <w:basedOn w:val="a0"/>
    <w:link w:val="28"/>
    <w:uiPriority w:val="99"/>
    <w:locked/>
    <w:rsid w:val="008A13E5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paragraph" w:styleId="28">
    <w:name w:val="Quote"/>
    <w:basedOn w:val="a"/>
    <w:next w:val="a"/>
    <w:link w:val="27"/>
    <w:uiPriority w:val="99"/>
    <w:qFormat/>
    <w:rsid w:val="008A13E5"/>
    <w:pPr>
      <w:spacing w:after="0" w:line="240" w:lineRule="auto"/>
    </w:pPr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character" w:customStyle="1" w:styleId="214">
    <w:name w:val="Цитата 2 Знак1"/>
    <w:basedOn w:val="a0"/>
    <w:uiPriority w:val="29"/>
    <w:rsid w:val="008A13E5"/>
    <w:rPr>
      <w:i/>
      <w:iCs/>
      <w:color w:val="000000" w:themeColor="text1"/>
    </w:rPr>
  </w:style>
  <w:style w:type="character" w:customStyle="1" w:styleId="affff1">
    <w:name w:val="Выделенная цитата Знак"/>
    <w:basedOn w:val="a0"/>
    <w:link w:val="affff2"/>
    <w:uiPriority w:val="99"/>
    <w:locked/>
    <w:rsid w:val="008A13E5"/>
    <w:rPr>
      <w:rFonts w:ascii="Calibri" w:eastAsia="Times New Roman" w:hAnsi="Calibri" w:cs="Calibri"/>
      <w:b/>
      <w:bCs/>
      <w:i/>
      <w:iCs/>
      <w:sz w:val="24"/>
      <w:szCs w:val="24"/>
      <w:lang w:val="en-US" w:eastAsia="en-US"/>
    </w:rPr>
  </w:style>
  <w:style w:type="paragraph" w:styleId="affff2">
    <w:name w:val="Intense Quote"/>
    <w:basedOn w:val="a"/>
    <w:next w:val="a"/>
    <w:link w:val="affff1"/>
    <w:uiPriority w:val="99"/>
    <w:qFormat/>
    <w:rsid w:val="008A13E5"/>
    <w:pPr>
      <w:spacing w:after="0" w:line="240" w:lineRule="auto"/>
      <w:ind w:left="720" w:right="720"/>
    </w:pPr>
    <w:rPr>
      <w:rFonts w:ascii="Calibri" w:eastAsia="Times New Roman" w:hAnsi="Calibri" w:cs="Calibri"/>
      <w:b/>
      <w:bCs/>
      <w:i/>
      <w:iCs/>
      <w:sz w:val="24"/>
      <w:szCs w:val="24"/>
      <w:lang w:val="en-US" w:eastAsia="en-US"/>
    </w:rPr>
  </w:style>
  <w:style w:type="character" w:customStyle="1" w:styleId="1f8">
    <w:name w:val="Выделенная цитата Знак1"/>
    <w:basedOn w:val="a0"/>
    <w:uiPriority w:val="30"/>
    <w:rsid w:val="008A13E5"/>
    <w:rPr>
      <w:b/>
      <w:bCs/>
      <w:i/>
      <w:iCs/>
      <w:color w:val="4F81BD" w:themeColor="accent1"/>
    </w:rPr>
  </w:style>
  <w:style w:type="paragraph" w:styleId="affff3">
    <w:name w:val="No Spacing"/>
    <w:uiPriority w:val="1"/>
    <w:qFormat/>
    <w:rsid w:val="00002D05"/>
    <w:pPr>
      <w:spacing w:after="0" w:line="240" w:lineRule="auto"/>
    </w:pPr>
  </w:style>
  <w:style w:type="paragraph" w:customStyle="1" w:styleId="formattext">
    <w:name w:val="formattext"/>
    <w:basedOn w:val="a"/>
    <w:rsid w:val="0011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4">
    <w:name w:val="Знак Знак Знак Знак"/>
    <w:basedOn w:val="a"/>
    <w:rsid w:val="000362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7468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888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9241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oleObject" Target="embeddings/oleObject10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8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894DA-40CB-4085-9CA0-D3C4854B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Экономисты</dc:creator>
  <cp:keywords/>
  <dc:description/>
  <cp:lastModifiedBy>ovasilenko</cp:lastModifiedBy>
  <cp:revision>17</cp:revision>
  <cp:lastPrinted>2018-04-19T13:52:00Z</cp:lastPrinted>
  <dcterms:created xsi:type="dcterms:W3CDTF">2018-02-21T13:17:00Z</dcterms:created>
  <dcterms:modified xsi:type="dcterms:W3CDTF">2018-05-04T09:48:00Z</dcterms:modified>
</cp:coreProperties>
</file>